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91" w:rsidRPr="00B43684" w:rsidRDefault="00FE7C8D" w:rsidP="00B43684">
      <w:pPr>
        <w:spacing w:line="240" w:lineRule="auto"/>
        <w:jc w:val="center"/>
        <w:rPr>
          <w:sz w:val="24"/>
          <w:szCs w:val="24"/>
          <w:lang w:eastAsia="zh-CN"/>
        </w:rPr>
      </w:pPr>
      <w:r w:rsidRPr="00B43684">
        <w:rPr>
          <w:rFonts w:hint="eastAsia"/>
          <w:b/>
          <w:bCs/>
          <w:sz w:val="24"/>
          <w:szCs w:val="24"/>
          <w:lang w:eastAsia="zh-CN"/>
        </w:rPr>
        <w:t>六年级上册数学单元测试</w:t>
      </w:r>
      <w:r w:rsidRPr="00B43684">
        <w:rPr>
          <w:rFonts w:hint="eastAsia"/>
          <w:b/>
          <w:bCs/>
          <w:sz w:val="24"/>
          <w:szCs w:val="24"/>
          <w:lang w:eastAsia="zh-CN"/>
        </w:rPr>
        <w:t>-4.</w:t>
      </w:r>
      <w:r w:rsidRPr="00B43684">
        <w:rPr>
          <w:rFonts w:hint="eastAsia"/>
          <w:b/>
          <w:bCs/>
          <w:sz w:val="24"/>
          <w:szCs w:val="24"/>
          <w:lang w:eastAsia="zh-CN"/>
        </w:rPr>
        <w:t>圆的周长和面积</w:t>
      </w:r>
      <w:r w:rsidRPr="00B43684">
        <w:rPr>
          <w:rFonts w:hint="eastAsia"/>
          <w:b/>
          <w:bCs/>
          <w:sz w:val="24"/>
          <w:szCs w:val="24"/>
          <w:lang w:eastAsia="zh-CN"/>
        </w:rPr>
        <w:t xml:space="preserve"> </w:t>
      </w:r>
    </w:p>
    <w:p w:rsidR="00682A91" w:rsidRPr="00B43684" w:rsidRDefault="00F15BEA" w:rsidP="00B43684">
      <w:pPr>
        <w:spacing w:line="240" w:lineRule="auto"/>
        <w:rPr>
          <w:sz w:val="24"/>
          <w:szCs w:val="24"/>
          <w:lang w:eastAsia="zh-CN"/>
        </w:rPr>
      </w:pPr>
      <w:r w:rsidRPr="00B43684">
        <w:rPr>
          <w:b/>
          <w:bCs/>
          <w:sz w:val="24"/>
          <w:szCs w:val="24"/>
          <w:lang w:eastAsia="zh-CN"/>
        </w:rPr>
        <w:t>一、单选题</w:t>
      </w:r>
      <w:r w:rsidRPr="00B43684">
        <w:rPr>
          <w:b/>
          <w:bCs/>
          <w:sz w:val="24"/>
          <w:szCs w:val="24"/>
          <w:lang w:eastAsia="zh-CN"/>
        </w:rPr>
        <w:t xml:space="preserve">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1.</w:t>
      </w:r>
      <w:r w:rsidRPr="00B43684">
        <w:rPr>
          <w:sz w:val="24"/>
          <w:szCs w:val="24"/>
          <w:lang w:eastAsia="zh-CN"/>
        </w:rPr>
        <w:t>一个圆的直径扩大</w:t>
      </w:r>
      <w:r w:rsidRPr="00B43684">
        <w:rPr>
          <w:sz w:val="24"/>
          <w:szCs w:val="24"/>
          <w:lang w:eastAsia="zh-CN"/>
        </w:rPr>
        <w:t>2</w:t>
      </w:r>
      <w:r w:rsidRPr="00B43684">
        <w:rPr>
          <w:sz w:val="24"/>
          <w:szCs w:val="24"/>
          <w:lang w:eastAsia="zh-CN"/>
        </w:rPr>
        <w:t>倍，面积（</w:t>
      </w:r>
      <w:r w:rsidRPr="00B43684">
        <w:rPr>
          <w:sz w:val="24"/>
          <w:szCs w:val="24"/>
          <w:lang w:eastAsia="zh-CN"/>
        </w:rPr>
        <w:t xml:space="preserve">   </w:t>
      </w:r>
      <w:r w:rsidRPr="00B43684">
        <w:rPr>
          <w:sz w:val="24"/>
          <w:szCs w:val="24"/>
          <w:lang w:eastAsia="zh-CN"/>
        </w:rPr>
        <w:t>）</w:t>
      </w:r>
      <w:r w:rsidRPr="00B43684">
        <w:rPr>
          <w:sz w:val="24"/>
          <w:szCs w:val="24"/>
          <w:lang w:eastAsia="zh-CN"/>
        </w:rPr>
        <w:t xml:space="preserve">            </w:t>
      </w:r>
    </w:p>
    <w:p w:rsidR="00682A91" w:rsidRPr="00B43684" w:rsidRDefault="00F15BEA" w:rsidP="00B43684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A. </w:t>
      </w:r>
      <w:r w:rsidRPr="00B43684">
        <w:rPr>
          <w:sz w:val="24"/>
          <w:szCs w:val="24"/>
          <w:lang w:eastAsia="zh-CN"/>
        </w:rPr>
        <w:t>扩大</w:t>
      </w:r>
      <w:r w:rsidRPr="00B43684">
        <w:rPr>
          <w:sz w:val="24"/>
          <w:szCs w:val="24"/>
          <w:lang w:eastAsia="zh-CN"/>
        </w:rPr>
        <w:t>2</w:t>
      </w:r>
      <w:r w:rsidRPr="00B43684">
        <w:rPr>
          <w:sz w:val="24"/>
          <w:szCs w:val="24"/>
          <w:lang w:eastAsia="zh-CN"/>
        </w:rPr>
        <w:t>倍</w:t>
      </w:r>
      <w:r w:rsidRPr="00B43684">
        <w:rPr>
          <w:sz w:val="24"/>
          <w:szCs w:val="24"/>
          <w:lang w:eastAsia="zh-CN"/>
        </w:rPr>
        <w:t>                                    B. </w:t>
      </w:r>
      <w:r w:rsidRPr="00B43684">
        <w:rPr>
          <w:sz w:val="24"/>
          <w:szCs w:val="24"/>
          <w:lang w:eastAsia="zh-CN"/>
        </w:rPr>
        <w:t>扩大</w:t>
      </w:r>
      <w:r w:rsidRPr="00B43684">
        <w:rPr>
          <w:sz w:val="24"/>
          <w:szCs w:val="24"/>
          <w:lang w:eastAsia="zh-CN"/>
        </w:rPr>
        <w:t>4</w:t>
      </w:r>
      <w:r w:rsidRPr="00B43684">
        <w:rPr>
          <w:sz w:val="24"/>
          <w:szCs w:val="24"/>
          <w:lang w:eastAsia="zh-CN"/>
        </w:rPr>
        <w:t>倍</w:t>
      </w:r>
      <w:r w:rsidRPr="00B43684">
        <w:rPr>
          <w:sz w:val="24"/>
          <w:szCs w:val="24"/>
          <w:lang w:eastAsia="zh-CN"/>
        </w:rPr>
        <w:t>                                    C. </w:t>
      </w:r>
      <w:r w:rsidRPr="00B43684">
        <w:rPr>
          <w:sz w:val="24"/>
          <w:szCs w:val="24"/>
          <w:lang w:eastAsia="zh-CN"/>
        </w:rPr>
        <w:t>扩大</w:t>
      </w:r>
      <w:r w:rsidRPr="00B43684">
        <w:rPr>
          <w:sz w:val="24"/>
          <w:szCs w:val="24"/>
          <w:lang w:eastAsia="zh-CN"/>
        </w:rPr>
        <w:t>8</w:t>
      </w:r>
      <w:r w:rsidRPr="00B43684">
        <w:rPr>
          <w:sz w:val="24"/>
          <w:szCs w:val="24"/>
          <w:lang w:eastAsia="zh-CN"/>
        </w:rPr>
        <w:t>倍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t>2.</w:t>
      </w:r>
      <w:r w:rsidRPr="00B43684">
        <w:rPr>
          <w:sz w:val="24"/>
          <w:szCs w:val="24"/>
        </w:rPr>
        <w:t>方程</w:t>
      </w:r>
      <w:r w:rsidRPr="00B43684">
        <w:rPr>
          <w:sz w:val="24"/>
          <w:szCs w:val="24"/>
        </w:rPr>
        <w:t>“31</w:t>
      </w:r>
      <w:r w:rsidRPr="00B43684">
        <w:rPr>
          <w:sz w:val="24"/>
          <w:szCs w:val="24"/>
        </w:rPr>
        <w:t>＋</w:t>
      </w:r>
      <w:r w:rsidRPr="00B43684">
        <w:rPr>
          <w:sz w:val="24"/>
          <w:szCs w:val="24"/>
        </w:rPr>
        <w:t>40x</w:t>
      </w:r>
      <w:r w:rsidRPr="00B43684">
        <w:rPr>
          <w:sz w:val="24"/>
          <w:szCs w:val="24"/>
        </w:rPr>
        <w:t>＝</w:t>
      </w:r>
      <w:r w:rsidRPr="00B43684">
        <w:rPr>
          <w:sz w:val="24"/>
          <w:szCs w:val="24"/>
        </w:rPr>
        <w:t>201”</w:t>
      </w:r>
      <w:r w:rsidRPr="00B43684">
        <w:rPr>
          <w:sz w:val="24"/>
          <w:szCs w:val="24"/>
        </w:rPr>
        <w:t>的解是（</w:t>
      </w:r>
      <w:r w:rsidRPr="00B43684">
        <w:rPr>
          <w:sz w:val="24"/>
          <w:szCs w:val="24"/>
        </w:rPr>
        <w:t xml:space="preserve">   </w:t>
      </w:r>
      <w:r w:rsidRPr="00B43684">
        <w:rPr>
          <w:sz w:val="24"/>
          <w:szCs w:val="24"/>
        </w:rPr>
        <w:t>）</w:t>
      </w:r>
      <w:r w:rsidRPr="00B43684">
        <w:rPr>
          <w:sz w:val="24"/>
          <w:szCs w:val="24"/>
        </w:rPr>
        <w:t xml:space="preserve">            </w:t>
      </w:r>
    </w:p>
    <w:p w:rsidR="00682A91" w:rsidRPr="00B43684" w:rsidRDefault="00F15BEA" w:rsidP="00B43684">
      <w:pPr>
        <w:spacing w:after="0" w:line="240" w:lineRule="auto"/>
        <w:ind w:left="150"/>
        <w:rPr>
          <w:sz w:val="24"/>
          <w:szCs w:val="24"/>
        </w:rPr>
      </w:pPr>
      <w:r w:rsidRPr="00B43684">
        <w:rPr>
          <w:sz w:val="24"/>
          <w:szCs w:val="24"/>
        </w:rPr>
        <w:t>A. x</w:t>
      </w:r>
      <w:r w:rsidRPr="00B43684">
        <w:rPr>
          <w:sz w:val="24"/>
          <w:szCs w:val="24"/>
        </w:rPr>
        <w:t>＝</w:t>
      </w:r>
      <w:r w:rsidRPr="00B43684">
        <w:rPr>
          <w:sz w:val="24"/>
          <w:szCs w:val="24"/>
        </w:rPr>
        <w:t>37.5                              B. x</w:t>
      </w:r>
      <w:r w:rsidRPr="00B43684">
        <w:rPr>
          <w:sz w:val="24"/>
          <w:szCs w:val="24"/>
        </w:rPr>
        <w:t>＝</w:t>
      </w:r>
      <w:r w:rsidRPr="00B43684">
        <w:rPr>
          <w:sz w:val="24"/>
          <w:szCs w:val="24"/>
        </w:rPr>
        <w:t>42.5                              C. x</w:t>
      </w:r>
      <w:r w:rsidRPr="00B43684">
        <w:rPr>
          <w:sz w:val="24"/>
          <w:szCs w:val="24"/>
        </w:rPr>
        <w:t>＝</w:t>
      </w:r>
      <w:r w:rsidRPr="00B43684">
        <w:rPr>
          <w:sz w:val="24"/>
          <w:szCs w:val="24"/>
        </w:rPr>
        <w:t>4.25                              D. x</w:t>
      </w:r>
      <w:r w:rsidRPr="00B43684">
        <w:rPr>
          <w:sz w:val="24"/>
          <w:szCs w:val="24"/>
        </w:rPr>
        <w:t>＝</w:t>
      </w:r>
      <w:r w:rsidRPr="00B43684">
        <w:rPr>
          <w:sz w:val="24"/>
          <w:szCs w:val="24"/>
        </w:rPr>
        <w:t>3.75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t>3.</w:t>
      </w:r>
      <w:r w:rsidRPr="00B43684">
        <w:rPr>
          <w:sz w:val="24"/>
          <w:szCs w:val="24"/>
        </w:rPr>
        <w:t>方程</w:t>
      </w:r>
      <w:r w:rsidRPr="00B43684">
        <w:rPr>
          <w:sz w:val="24"/>
          <w:szCs w:val="24"/>
        </w:rPr>
        <w:t>“0.8x</w:t>
      </w:r>
      <w:r w:rsidRPr="00B43684">
        <w:rPr>
          <w:sz w:val="24"/>
          <w:szCs w:val="24"/>
        </w:rPr>
        <w:t>－</w:t>
      </w:r>
      <w:r w:rsidRPr="00B43684">
        <w:rPr>
          <w:sz w:val="24"/>
          <w:szCs w:val="24"/>
        </w:rPr>
        <w:t>5×3.2=1.2”</w:t>
      </w:r>
      <w:r w:rsidRPr="00B43684">
        <w:rPr>
          <w:sz w:val="24"/>
          <w:szCs w:val="24"/>
        </w:rPr>
        <w:t>的解是（</w:t>
      </w:r>
      <w:r w:rsidRPr="00B43684">
        <w:rPr>
          <w:sz w:val="24"/>
          <w:szCs w:val="24"/>
        </w:rPr>
        <w:t xml:space="preserve">   </w:t>
      </w:r>
      <w:r w:rsidRPr="00B43684">
        <w:rPr>
          <w:sz w:val="24"/>
          <w:szCs w:val="24"/>
        </w:rPr>
        <w:t>）</w:t>
      </w:r>
      <w:r w:rsidRPr="00B43684">
        <w:rPr>
          <w:sz w:val="24"/>
          <w:szCs w:val="24"/>
        </w:rPr>
        <w:t xml:space="preserve">            </w:t>
      </w:r>
    </w:p>
    <w:p w:rsidR="00682A91" w:rsidRPr="00B43684" w:rsidRDefault="00F15BEA" w:rsidP="00B43684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A. x=21.5                                 </w:t>
      </w:r>
      <w:r w:rsidR="007E464A" w:rsidRPr="00B43684">
        <w:rPr>
          <w:noProof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85pt;height:2.8pt;visibility:visible;mso-wrap-style:square">
            <v:imagedata r:id="rId10" o:title=""/>
          </v:shape>
        </w:pict>
      </w:r>
      <w:r w:rsidRPr="00B43684">
        <w:rPr>
          <w:sz w:val="24"/>
          <w:szCs w:val="24"/>
          <w:lang w:eastAsia="zh-CN"/>
        </w:rPr>
        <w:t>B. x=2.2                                 </w:t>
      </w:r>
      <w:r w:rsidR="007E464A" w:rsidRPr="00B43684">
        <w:rPr>
          <w:noProof/>
          <w:sz w:val="24"/>
          <w:szCs w:val="24"/>
          <w:lang w:eastAsia="zh-CN"/>
        </w:rPr>
        <w:pict>
          <v:shape id="图片 2" o:spid="_x0000_i1026" type="#_x0000_t75" style="width:1.85pt;height:2.8pt;visibility:visible;mso-wrap-style:square">
            <v:imagedata r:id="rId10" o:title=""/>
          </v:shape>
        </w:pict>
      </w:r>
      <w:r w:rsidRPr="00B43684">
        <w:rPr>
          <w:sz w:val="24"/>
          <w:szCs w:val="24"/>
          <w:lang w:eastAsia="zh-CN"/>
        </w:rPr>
        <w:t>C. x=0.3                                 </w:t>
      </w:r>
      <w:r w:rsidR="007E464A" w:rsidRPr="00B43684">
        <w:rPr>
          <w:noProof/>
          <w:sz w:val="24"/>
          <w:szCs w:val="24"/>
          <w:lang w:eastAsia="zh-CN"/>
        </w:rPr>
        <w:pict>
          <v:shape id="图片 3" o:spid="_x0000_i1027" type="#_x0000_t75" style="width:1.85pt;height:2.8pt;visibility:visible;mso-wrap-style:square">
            <v:imagedata r:id="rId10" o:title=""/>
          </v:shape>
        </w:pict>
      </w:r>
      <w:r w:rsidRPr="00B43684">
        <w:rPr>
          <w:sz w:val="24"/>
          <w:szCs w:val="24"/>
          <w:lang w:eastAsia="zh-CN"/>
        </w:rPr>
        <w:t>D. x=1.7</w:t>
      </w:r>
    </w:p>
    <w:p w:rsidR="00F15BEA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4.</w:t>
      </w:r>
      <w:r w:rsidRPr="00B43684">
        <w:rPr>
          <w:sz w:val="24"/>
          <w:szCs w:val="24"/>
          <w:lang w:eastAsia="zh-CN"/>
        </w:rPr>
        <w:t>周长相等的图形中，面积最大的是（　　）。</w:t>
      </w:r>
    </w:p>
    <w:p w:rsidR="00682A91" w:rsidRPr="00B43684" w:rsidRDefault="00F15BEA" w:rsidP="00B43684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A. </w:t>
      </w:r>
      <w:r w:rsidRPr="00B43684">
        <w:rPr>
          <w:sz w:val="24"/>
          <w:szCs w:val="24"/>
          <w:lang w:eastAsia="zh-CN"/>
        </w:rPr>
        <w:t>圆</w:t>
      </w:r>
      <w:r w:rsidRPr="00B43684">
        <w:rPr>
          <w:sz w:val="24"/>
          <w:szCs w:val="24"/>
          <w:lang w:eastAsia="zh-CN"/>
        </w:rPr>
        <w:t>                                        </w:t>
      </w:r>
      <w:r w:rsidR="007E464A" w:rsidRPr="00B43684">
        <w:rPr>
          <w:noProof/>
          <w:sz w:val="24"/>
          <w:szCs w:val="24"/>
          <w:lang w:eastAsia="zh-CN"/>
        </w:rPr>
        <w:pict>
          <v:shape id="图片 4" o:spid="_x0000_i1028" type="#_x0000_t75" style="width:.95pt;height:2.8pt;visibility:visible;mso-wrap-style:square">
            <v:imagedata r:id="rId11" o:title=""/>
          </v:shape>
        </w:pict>
      </w:r>
      <w:r w:rsidRPr="00B43684">
        <w:rPr>
          <w:sz w:val="24"/>
          <w:szCs w:val="24"/>
          <w:lang w:eastAsia="zh-CN"/>
        </w:rPr>
        <w:t>B. </w:t>
      </w:r>
      <w:r w:rsidRPr="00B43684">
        <w:rPr>
          <w:sz w:val="24"/>
          <w:szCs w:val="24"/>
          <w:lang w:eastAsia="zh-CN"/>
        </w:rPr>
        <w:t>正方形</w:t>
      </w:r>
      <w:r w:rsidRPr="00B43684">
        <w:rPr>
          <w:sz w:val="24"/>
          <w:szCs w:val="24"/>
          <w:lang w:eastAsia="zh-CN"/>
        </w:rPr>
        <w:t>                                        </w:t>
      </w:r>
      <w:r w:rsidR="007E464A" w:rsidRPr="00B43684">
        <w:rPr>
          <w:noProof/>
          <w:sz w:val="24"/>
          <w:szCs w:val="24"/>
          <w:lang w:eastAsia="zh-CN"/>
        </w:rPr>
        <w:pict>
          <v:shape id="图片 5" o:spid="_x0000_i1029" type="#_x0000_t75" style="width:.95pt;height:2.8pt;visibility:visible;mso-wrap-style:square">
            <v:imagedata r:id="rId11" o:title=""/>
          </v:shape>
        </w:pict>
      </w:r>
      <w:r w:rsidRPr="00B43684">
        <w:rPr>
          <w:sz w:val="24"/>
          <w:szCs w:val="24"/>
          <w:lang w:eastAsia="zh-CN"/>
        </w:rPr>
        <w:t>C. </w:t>
      </w:r>
      <w:r w:rsidRPr="00B43684">
        <w:rPr>
          <w:sz w:val="24"/>
          <w:szCs w:val="24"/>
          <w:lang w:eastAsia="zh-CN"/>
        </w:rPr>
        <w:t>长方形</w:t>
      </w:r>
      <w:bookmarkStart w:id="0" w:name="_GoBack"/>
      <w:bookmarkEnd w:id="0"/>
    </w:p>
    <w:p w:rsidR="00682A91" w:rsidRPr="00B43684" w:rsidRDefault="00F15BEA" w:rsidP="00B43684">
      <w:pPr>
        <w:spacing w:line="240" w:lineRule="auto"/>
        <w:rPr>
          <w:sz w:val="24"/>
          <w:szCs w:val="24"/>
          <w:lang w:eastAsia="zh-CN"/>
        </w:rPr>
      </w:pPr>
      <w:r w:rsidRPr="00B43684">
        <w:rPr>
          <w:b/>
          <w:bCs/>
          <w:sz w:val="24"/>
          <w:szCs w:val="24"/>
          <w:lang w:eastAsia="zh-CN"/>
        </w:rPr>
        <w:t>二、判断题</w:t>
      </w:r>
      <w:r w:rsidRPr="00B43684">
        <w:rPr>
          <w:b/>
          <w:bCs/>
          <w:sz w:val="24"/>
          <w:szCs w:val="24"/>
          <w:lang w:eastAsia="zh-CN"/>
        </w:rPr>
        <w:t xml:space="preserve">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5.</w:t>
      </w:r>
      <w:r w:rsidRPr="00B43684">
        <w:rPr>
          <w:sz w:val="24"/>
          <w:szCs w:val="24"/>
          <w:lang w:eastAsia="zh-CN"/>
        </w:rPr>
        <w:t>判断．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半径是</w:t>
      </w:r>
      <w:r w:rsidRPr="00B43684">
        <w:rPr>
          <w:sz w:val="24"/>
          <w:szCs w:val="24"/>
          <w:lang w:eastAsia="zh-CN"/>
        </w:rPr>
        <w:t>2</w:t>
      </w:r>
      <w:r w:rsidRPr="00B43684">
        <w:rPr>
          <w:sz w:val="24"/>
          <w:szCs w:val="24"/>
          <w:lang w:eastAsia="zh-CN"/>
        </w:rPr>
        <w:t>厘米的圆的面积是</w:t>
      </w:r>
      <w:r w:rsidRPr="00B43684">
        <w:rPr>
          <w:sz w:val="24"/>
          <w:szCs w:val="24"/>
          <w:lang w:eastAsia="zh-CN"/>
        </w:rPr>
        <w:t>12.56</w:t>
      </w:r>
      <w:r w:rsidRPr="00B43684">
        <w:rPr>
          <w:sz w:val="24"/>
          <w:szCs w:val="24"/>
          <w:lang w:eastAsia="zh-CN"/>
        </w:rPr>
        <w:t>平方厘米．</w:t>
      </w:r>
      <w:r w:rsidRPr="00B43684">
        <w:rPr>
          <w:sz w:val="24"/>
          <w:szCs w:val="24"/>
          <w:lang w:eastAsia="zh-CN"/>
        </w:rPr>
        <w:t xml:space="preserve">  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6.</w:t>
      </w:r>
      <w:r w:rsidRPr="00B43684">
        <w:rPr>
          <w:sz w:val="24"/>
          <w:szCs w:val="24"/>
          <w:lang w:eastAsia="zh-CN"/>
        </w:rPr>
        <w:t>半圆的面积是这个圆的面积的一半．</w:t>
      </w:r>
      <w:r w:rsidRPr="00B43684">
        <w:rPr>
          <w:sz w:val="24"/>
          <w:szCs w:val="24"/>
          <w:lang w:eastAsia="zh-CN"/>
        </w:rPr>
        <w:t xml:space="preserve">  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7.</w:t>
      </w:r>
      <w:r w:rsidRPr="00B43684">
        <w:rPr>
          <w:sz w:val="24"/>
          <w:szCs w:val="24"/>
          <w:lang w:eastAsia="zh-CN"/>
        </w:rPr>
        <w:t>圆的半径扩</w:t>
      </w:r>
      <w:r w:rsidRPr="00B43684">
        <w:rPr>
          <w:sz w:val="24"/>
          <w:szCs w:val="24"/>
          <w:lang w:eastAsia="zh-CN"/>
        </w:rPr>
        <w:t>4</w:t>
      </w:r>
      <w:r w:rsidRPr="00B43684">
        <w:rPr>
          <w:sz w:val="24"/>
          <w:szCs w:val="24"/>
          <w:lang w:eastAsia="zh-CN"/>
        </w:rPr>
        <w:t>倍，圆的面积也扩大</w:t>
      </w:r>
      <w:r w:rsidRPr="00B43684">
        <w:rPr>
          <w:sz w:val="24"/>
          <w:szCs w:val="24"/>
          <w:lang w:eastAsia="zh-CN"/>
        </w:rPr>
        <w:t>4</w:t>
      </w:r>
      <w:r w:rsidRPr="00B43684">
        <w:rPr>
          <w:sz w:val="24"/>
          <w:szCs w:val="24"/>
          <w:lang w:eastAsia="zh-CN"/>
        </w:rPr>
        <w:t>倍。</w:t>
      </w:r>
      <w:r w:rsidRPr="00B43684">
        <w:rPr>
          <w:sz w:val="24"/>
          <w:szCs w:val="24"/>
          <w:lang w:eastAsia="zh-CN"/>
        </w:rPr>
        <w:t xml:space="preserve">    </w:t>
      </w:r>
    </w:p>
    <w:p w:rsidR="00682A91" w:rsidRPr="00B43684" w:rsidRDefault="00F15BEA" w:rsidP="00B43684">
      <w:pPr>
        <w:spacing w:line="240" w:lineRule="auto"/>
        <w:rPr>
          <w:sz w:val="24"/>
          <w:szCs w:val="24"/>
        </w:rPr>
      </w:pPr>
      <w:r w:rsidRPr="00B43684">
        <w:rPr>
          <w:b/>
          <w:bCs/>
          <w:sz w:val="24"/>
          <w:szCs w:val="24"/>
        </w:rPr>
        <w:t>三、填空题</w:t>
      </w:r>
      <w:r w:rsidRPr="00B43684">
        <w:rPr>
          <w:b/>
          <w:bCs/>
          <w:sz w:val="24"/>
          <w:szCs w:val="24"/>
        </w:rPr>
        <w:t xml:space="preserve">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t>8.</w:t>
      </w:r>
      <w:r w:rsidRPr="00B43684">
        <w:rPr>
          <w:sz w:val="24"/>
          <w:szCs w:val="24"/>
        </w:rPr>
        <w:t>解方程</w:t>
      </w:r>
    </w:p>
    <w:p w:rsidR="00682A91" w:rsidRPr="00B43684" w:rsidRDefault="007E464A" w:rsidP="00B43684">
      <w:pPr>
        <w:spacing w:after="0" w:line="240" w:lineRule="auto"/>
        <w:rPr>
          <w:sz w:val="24"/>
          <w:szCs w:val="24"/>
        </w:rPr>
      </w:pPr>
      <w:r w:rsidRPr="00B43684">
        <w:rPr>
          <w:noProof/>
          <w:sz w:val="24"/>
          <w:szCs w:val="24"/>
          <w:lang w:eastAsia="zh-CN"/>
        </w:rPr>
        <w:pict>
          <v:shape id="图片 6" o:spid="_x0000_i1030" type="#_x0000_t75" style="width:64.5pt;height:9.35pt;visibility:visible;mso-wrap-style:square">
            <v:imagedata r:id="rId12" o:title=""/>
          </v:shape>
        </w:pic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X=________</w:t>
      </w:r>
      <w:r w:rsidRPr="00B43684">
        <w:rPr>
          <w:sz w:val="24"/>
          <w:szCs w:val="24"/>
          <w:lang w:eastAsia="zh-CN"/>
        </w:rPr>
        <w:t>（用小数表示）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9.</w:t>
      </w:r>
      <w:r w:rsidRPr="00B43684">
        <w:rPr>
          <w:sz w:val="24"/>
          <w:szCs w:val="24"/>
          <w:lang w:eastAsia="zh-CN"/>
        </w:rPr>
        <w:t>一个圆的周长是</w:t>
      </w:r>
      <w:r w:rsidRPr="00B43684">
        <w:rPr>
          <w:sz w:val="24"/>
          <w:szCs w:val="24"/>
          <w:lang w:eastAsia="zh-CN"/>
        </w:rPr>
        <w:t>12.56</w:t>
      </w:r>
      <w:r w:rsidRPr="00B43684">
        <w:rPr>
          <w:sz w:val="24"/>
          <w:szCs w:val="24"/>
          <w:lang w:eastAsia="zh-CN"/>
        </w:rPr>
        <w:t>厘米，它的面积是</w:t>
      </w:r>
      <w:r w:rsidRPr="00B43684">
        <w:rPr>
          <w:sz w:val="24"/>
          <w:szCs w:val="24"/>
          <w:lang w:eastAsia="zh-CN"/>
        </w:rPr>
        <w:t>________</w:t>
      </w:r>
      <w:r w:rsidRPr="00B43684">
        <w:rPr>
          <w:sz w:val="24"/>
          <w:szCs w:val="24"/>
          <w:lang w:eastAsia="zh-CN"/>
        </w:rPr>
        <w:t>．</w:t>
      </w:r>
      <w:r w:rsidRPr="00B43684">
        <w:rPr>
          <w:sz w:val="24"/>
          <w:szCs w:val="24"/>
          <w:lang w:eastAsia="zh-CN"/>
        </w:rPr>
        <w:t xml:space="preserve">  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t>10.</w:t>
      </w:r>
      <w:r w:rsidRPr="00B43684">
        <w:rPr>
          <w:sz w:val="24"/>
          <w:szCs w:val="24"/>
        </w:rPr>
        <w:t>解方程．</w:t>
      </w:r>
      <w:r w:rsidRPr="00B43684">
        <w:rPr>
          <w:sz w:val="24"/>
          <w:szCs w:val="24"/>
        </w:rPr>
        <w:br/>
        <w:t>4x÷7=50</w:t>
      </w:r>
      <w:r w:rsidRPr="00B43684">
        <w:rPr>
          <w:sz w:val="24"/>
          <w:szCs w:val="24"/>
        </w:rPr>
        <w:br/>
        <w:t>x=________</w:t>
      </w:r>
      <w:r w:rsidRPr="00B43684">
        <w:rPr>
          <w:sz w:val="24"/>
          <w:szCs w:val="24"/>
        </w:rPr>
        <w:br/>
        <w:t>12x×0.5=24</w:t>
      </w:r>
      <w:r w:rsidRPr="00B43684">
        <w:rPr>
          <w:sz w:val="24"/>
          <w:szCs w:val="24"/>
        </w:rPr>
        <w:br/>
        <w:t xml:space="preserve">x=________  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t>11.</w:t>
      </w:r>
      <w:r w:rsidRPr="00B43684">
        <w:rPr>
          <w:sz w:val="24"/>
          <w:szCs w:val="24"/>
        </w:rPr>
        <w:t>解方程．</w:t>
      </w:r>
      <w:r w:rsidRPr="00B43684">
        <w:rPr>
          <w:sz w:val="24"/>
          <w:szCs w:val="24"/>
        </w:rPr>
        <w:br/>
        <w:t>12.5x</w:t>
      </w:r>
      <w:r w:rsidRPr="00B43684">
        <w:rPr>
          <w:sz w:val="24"/>
          <w:szCs w:val="24"/>
        </w:rPr>
        <w:t>＋</w:t>
      </w:r>
      <w:r w:rsidRPr="00B43684">
        <w:rPr>
          <w:sz w:val="24"/>
          <w:szCs w:val="24"/>
        </w:rPr>
        <w:t>x</w:t>
      </w:r>
      <w:r w:rsidRPr="00B43684">
        <w:rPr>
          <w:sz w:val="24"/>
          <w:szCs w:val="24"/>
        </w:rPr>
        <w:t>＝</w:t>
      </w:r>
      <w:r w:rsidRPr="00B43684">
        <w:rPr>
          <w:sz w:val="24"/>
          <w:szCs w:val="24"/>
        </w:rPr>
        <w:t>108</w:t>
      </w:r>
      <w:r w:rsidRPr="00B43684">
        <w:rPr>
          <w:sz w:val="24"/>
          <w:szCs w:val="24"/>
        </w:rPr>
        <w:br/>
        <w:t>x</w:t>
      </w:r>
      <w:r w:rsidRPr="00B43684">
        <w:rPr>
          <w:sz w:val="24"/>
          <w:szCs w:val="24"/>
        </w:rPr>
        <w:t>＝</w:t>
      </w:r>
      <w:r w:rsidRPr="00B43684">
        <w:rPr>
          <w:sz w:val="24"/>
          <w:szCs w:val="24"/>
        </w:rPr>
        <w:t xml:space="preserve">________  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12.</w:t>
      </w:r>
      <w:r w:rsidRPr="00B43684">
        <w:rPr>
          <w:sz w:val="24"/>
          <w:szCs w:val="24"/>
          <w:lang w:eastAsia="zh-CN"/>
        </w:rPr>
        <w:t>解方程．</w:t>
      </w:r>
      <w:r w:rsidRPr="00B43684">
        <w:rPr>
          <w:sz w:val="24"/>
          <w:szCs w:val="24"/>
          <w:lang w:eastAsia="zh-CN"/>
        </w:rPr>
        <w:br/>
        <w:t>3(</w:t>
      </w:r>
      <w:r w:rsidRPr="00B43684">
        <w:rPr>
          <w:i/>
          <w:sz w:val="24"/>
          <w:szCs w:val="24"/>
          <w:lang w:eastAsia="zh-CN"/>
        </w:rPr>
        <w:t>x</w:t>
      </w:r>
      <w:r w:rsidRPr="00B43684">
        <w:rPr>
          <w:sz w:val="24"/>
          <w:szCs w:val="24"/>
          <w:lang w:eastAsia="zh-CN"/>
        </w:rPr>
        <w:t>－</w:t>
      </w:r>
      <w:r w:rsidRPr="00B43684">
        <w:rPr>
          <w:sz w:val="24"/>
          <w:szCs w:val="24"/>
          <w:lang w:eastAsia="zh-CN"/>
        </w:rPr>
        <w:t>5)=8</w:t>
      </w:r>
      <w:r w:rsidRPr="00B43684">
        <w:rPr>
          <w:b/>
          <w:sz w:val="24"/>
          <w:szCs w:val="24"/>
          <w:lang w:eastAsia="zh-CN"/>
        </w:rPr>
        <w:t>.</w:t>
      </w:r>
      <w:r w:rsidRPr="00B43684">
        <w:rPr>
          <w:sz w:val="24"/>
          <w:szCs w:val="24"/>
          <w:lang w:eastAsia="zh-CN"/>
        </w:rPr>
        <w:t>4</w:t>
      </w:r>
      <w:r w:rsidRPr="00B43684">
        <w:rPr>
          <w:sz w:val="24"/>
          <w:szCs w:val="24"/>
          <w:lang w:eastAsia="zh-CN"/>
        </w:rPr>
        <w:br/>
      </w:r>
      <w:r w:rsidRPr="00B43684">
        <w:rPr>
          <w:i/>
          <w:sz w:val="24"/>
          <w:szCs w:val="24"/>
          <w:lang w:eastAsia="zh-CN"/>
        </w:rPr>
        <w:t>x</w:t>
      </w:r>
      <w:r w:rsidRPr="00B43684">
        <w:rPr>
          <w:sz w:val="24"/>
          <w:szCs w:val="24"/>
          <w:lang w:eastAsia="zh-CN"/>
        </w:rPr>
        <w:t xml:space="preserve">=________    </w:t>
      </w:r>
    </w:p>
    <w:p w:rsidR="00682A91" w:rsidRPr="00B43684" w:rsidRDefault="00F15BEA" w:rsidP="00B43684">
      <w:pPr>
        <w:spacing w:line="240" w:lineRule="auto"/>
        <w:rPr>
          <w:sz w:val="24"/>
          <w:szCs w:val="24"/>
          <w:lang w:eastAsia="zh-CN"/>
        </w:rPr>
      </w:pPr>
      <w:r w:rsidRPr="00B43684">
        <w:rPr>
          <w:b/>
          <w:bCs/>
          <w:sz w:val="24"/>
          <w:szCs w:val="24"/>
          <w:lang w:eastAsia="zh-CN"/>
        </w:rPr>
        <w:t>四、解答题</w:t>
      </w:r>
      <w:r w:rsidRPr="00B43684">
        <w:rPr>
          <w:b/>
          <w:bCs/>
          <w:sz w:val="24"/>
          <w:szCs w:val="24"/>
          <w:lang w:eastAsia="zh-CN"/>
        </w:rPr>
        <w:t xml:space="preserve">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13.</w:t>
      </w:r>
      <w:r w:rsidRPr="00B43684">
        <w:rPr>
          <w:sz w:val="24"/>
          <w:szCs w:val="24"/>
          <w:lang w:eastAsia="zh-CN"/>
        </w:rPr>
        <w:t>解方程</w:t>
      </w:r>
      <w:r w:rsidRPr="00B43684">
        <w:rPr>
          <w:sz w:val="24"/>
          <w:szCs w:val="24"/>
          <w:lang w:eastAsia="zh-CN"/>
        </w:rPr>
        <w:t xml:space="preserve">.    </w:t>
      </w:r>
      <w:r w:rsidRPr="00B43684">
        <w:rPr>
          <w:sz w:val="24"/>
          <w:szCs w:val="24"/>
          <w:lang w:eastAsia="zh-CN"/>
        </w:rPr>
        <w:br/>
        <w:t xml:space="preserve">  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（</w:t>
      </w:r>
      <w:r w:rsidRPr="00B43684">
        <w:rPr>
          <w:sz w:val="24"/>
          <w:szCs w:val="24"/>
          <w:lang w:eastAsia="zh-CN"/>
        </w:rPr>
        <w:t>1</w:t>
      </w:r>
      <w:r w:rsidRPr="00B43684">
        <w:rPr>
          <w:sz w:val="24"/>
          <w:szCs w:val="24"/>
          <w:lang w:eastAsia="zh-CN"/>
        </w:rPr>
        <w:t>）</w:t>
      </w:r>
      <w:r w:rsidR="007E464A" w:rsidRPr="00B43684">
        <w:rPr>
          <w:noProof/>
          <w:sz w:val="24"/>
          <w:szCs w:val="24"/>
          <w:lang w:eastAsia="zh-CN"/>
        </w:rPr>
        <w:pict>
          <v:shape id="图片 7" o:spid="_x0000_i1031" type="#_x0000_t75" style="width:34.6pt;height:20.55pt;visibility:visible;mso-wrap-style:square">
            <v:imagedata r:id="rId13" o:title=""/>
          </v:shape>
        </w:pic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（</w:t>
      </w:r>
      <w:r w:rsidRPr="00B43684">
        <w:rPr>
          <w:sz w:val="24"/>
          <w:szCs w:val="24"/>
          <w:lang w:eastAsia="zh-CN"/>
        </w:rPr>
        <w:t>2</w:t>
      </w:r>
      <w:r w:rsidRPr="00B43684">
        <w:rPr>
          <w:sz w:val="24"/>
          <w:szCs w:val="24"/>
          <w:lang w:eastAsia="zh-CN"/>
        </w:rPr>
        <w:t>）</w:t>
      </w:r>
      <w:r w:rsidR="007E464A" w:rsidRPr="00B43684">
        <w:rPr>
          <w:noProof/>
          <w:sz w:val="24"/>
          <w:szCs w:val="24"/>
          <w:lang w:eastAsia="zh-CN"/>
        </w:rPr>
        <w:pict>
          <v:shape id="图片 8" o:spid="_x0000_i1032" type="#_x0000_t75" style="width:77.6pt;height:20.55pt;visibility:visible;mso-wrap-style:square">
            <v:imagedata r:id="rId14" o:title=""/>
          </v:shape>
        </w:pic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（</w:t>
      </w:r>
      <w:r w:rsidRPr="00B43684">
        <w:rPr>
          <w:sz w:val="24"/>
          <w:szCs w:val="24"/>
          <w:lang w:eastAsia="zh-CN"/>
        </w:rPr>
        <w:t>3</w:t>
      </w:r>
      <w:r w:rsidRPr="00B43684">
        <w:rPr>
          <w:sz w:val="24"/>
          <w:szCs w:val="24"/>
          <w:lang w:eastAsia="zh-CN"/>
        </w:rPr>
        <w:t>）</w:t>
      </w:r>
      <w:r w:rsidR="007E464A" w:rsidRPr="00B43684">
        <w:rPr>
          <w:noProof/>
          <w:sz w:val="24"/>
          <w:szCs w:val="24"/>
          <w:lang w:eastAsia="zh-CN"/>
        </w:rPr>
        <w:pict>
          <v:shape id="图片 9" o:spid="_x0000_i1033" type="#_x0000_t75" style="width:62.65pt;height:20.55pt;visibility:visible;mso-wrap-style:square">
            <v:imagedata r:id="rId15" o:title=""/>
          </v:shape>
        </w:pict>
      </w:r>
    </w:p>
    <w:p w:rsidR="00682A91" w:rsidRPr="00B43684" w:rsidRDefault="00F15BEA" w:rsidP="00B43684">
      <w:pPr>
        <w:spacing w:line="240" w:lineRule="auto"/>
        <w:rPr>
          <w:sz w:val="24"/>
          <w:szCs w:val="24"/>
          <w:lang w:eastAsia="zh-CN"/>
        </w:rPr>
      </w:pPr>
      <w:r w:rsidRPr="00B43684">
        <w:rPr>
          <w:b/>
          <w:bCs/>
          <w:sz w:val="24"/>
          <w:szCs w:val="24"/>
          <w:lang w:eastAsia="zh-CN"/>
        </w:rPr>
        <w:t>五、综合题</w:t>
      </w:r>
      <w:r w:rsidRPr="00B43684">
        <w:rPr>
          <w:b/>
          <w:bCs/>
          <w:sz w:val="24"/>
          <w:szCs w:val="24"/>
          <w:lang w:eastAsia="zh-CN"/>
        </w:rPr>
        <w:t xml:space="preserve">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t>14.</w:t>
      </w:r>
      <w:r w:rsidRPr="00B43684">
        <w:rPr>
          <w:sz w:val="24"/>
          <w:szCs w:val="24"/>
        </w:rPr>
        <w:t>解方程．</w:t>
      </w:r>
      <w:r w:rsidRPr="00B43684">
        <w:rPr>
          <w:sz w:val="24"/>
          <w:szCs w:val="24"/>
        </w:rPr>
        <w:t xml:space="preserve">  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t>（</w:t>
      </w:r>
      <w:r w:rsidRPr="00B43684">
        <w:rPr>
          <w:sz w:val="24"/>
          <w:szCs w:val="24"/>
        </w:rPr>
        <w:t>1</w:t>
      </w:r>
      <w:r w:rsidRPr="00B43684">
        <w:rPr>
          <w:sz w:val="24"/>
          <w:szCs w:val="24"/>
        </w:rPr>
        <w:t>）</w:t>
      </w:r>
      <w:r w:rsidRPr="00B43684">
        <w:rPr>
          <w:sz w:val="24"/>
          <w:szCs w:val="24"/>
        </w:rPr>
        <w:t>6×9</w:t>
      </w:r>
      <w:r w:rsidRPr="00B43684">
        <w:rPr>
          <w:sz w:val="24"/>
          <w:szCs w:val="24"/>
        </w:rPr>
        <w:t>﹣</w:t>
      </w:r>
      <w:r w:rsidRPr="00B43684">
        <w:rPr>
          <w:sz w:val="24"/>
          <w:szCs w:val="24"/>
        </w:rPr>
        <w:t xml:space="preserve"> </w:t>
      </w:r>
      <w:r w:rsidR="007E464A" w:rsidRPr="00B43684">
        <w:rPr>
          <w:noProof/>
          <w:sz w:val="24"/>
          <w:szCs w:val="24"/>
          <w:lang w:eastAsia="zh-CN"/>
        </w:rPr>
        <w:pict>
          <v:shape id="图片 10" o:spid="_x0000_i1034" type="#_x0000_t75" style="width:9.35pt;height:20.55pt;visibility:visible;mso-wrap-style:square">
            <v:imagedata r:id="rId16" o:title=""/>
          </v:shape>
        </w:pict>
      </w:r>
      <w:r w:rsidRPr="00B43684">
        <w:rPr>
          <w:sz w:val="24"/>
          <w:szCs w:val="24"/>
        </w:rPr>
        <w:t xml:space="preserve">x=26.8  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lastRenderedPageBreak/>
        <w:t>（</w:t>
      </w:r>
      <w:r w:rsidRPr="00B43684">
        <w:rPr>
          <w:sz w:val="24"/>
          <w:szCs w:val="24"/>
        </w:rPr>
        <w:t>2</w:t>
      </w:r>
      <w:r w:rsidRPr="00B43684">
        <w:rPr>
          <w:sz w:val="24"/>
          <w:szCs w:val="24"/>
        </w:rPr>
        <w:t>）</w:t>
      </w:r>
      <w:r w:rsidRPr="00B43684">
        <w:rPr>
          <w:sz w:val="24"/>
          <w:szCs w:val="24"/>
        </w:rPr>
        <w:t>5.2x</w:t>
      </w:r>
      <w:r w:rsidRPr="00B43684">
        <w:rPr>
          <w:sz w:val="24"/>
          <w:szCs w:val="24"/>
        </w:rPr>
        <w:t>﹣</w:t>
      </w:r>
      <w:r w:rsidRPr="00B43684">
        <w:rPr>
          <w:sz w:val="24"/>
          <w:szCs w:val="24"/>
        </w:rPr>
        <w:t xml:space="preserve">3.8x=8.4  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（</w:t>
      </w:r>
      <w:r w:rsidRPr="00B43684">
        <w:rPr>
          <w:sz w:val="24"/>
          <w:szCs w:val="24"/>
          <w:lang w:eastAsia="zh-CN"/>
        </w:rPr>
        <w:t>3</w:t>
      </w:r>
      <w:r w:rsidRPr="00B43684">
        <w:rPr>
          <w:sz w:val="24"/>
          <w:szCs w:val="24"/>
          <w:lang w:eastAsia="zh-CN"/>
        </w:rPr>
        <w:t>）</w:t>
      </w:r>
      <w:r w:rsidRPr="00B43684">
        <w:rPr>
          <w:sz w:val="24"/>
          <w:szCs w:val="24"/>
          <w:lang w:eastAsia="zh-CN"/>
        </w:rPr>
        <w:t>x</w:t>
      </w:r>
      <w:r w:rsidRPr="00B43684">
        <w:rPr>
          <w:sz w:val="24"/>
          <w:szCs w:val="24"/>
          <w:lang w:eastAsia="zh-CN"/>
        </w:rPr>
        <w:t>：</w:t>
      </w:r>
      <w:r w:rsidRPr="00B43684">
        <w:rPr>
          <w:sz w:val="24"/>
          <w:szCs w:val="24"/>
          <w:lang w:eastAsia="zh-CN"/>
        </w:rPr>
        <w:t xml:space="preserve"> </w:t>
      </w:r>
      <w:r w:rsidR="007E464A" w:rsidRPr="00B43684">
        <w:rPr>
          <w:noProof/>
          <w:sz w:val="24"/>
          <w:szCs w:val="24"/>
          <w:lang w:eastAsia="zh-CN"/>
        </w:rPr>
        <w:pict>
          <v:shape id="图片 11" o:spid="_x0000_i1035" type="#_x0000_t75" style="width:15.9pt;height:20.55pt;visibility:visible;mso-wrap-style:square">
            <v:imagedata r:id="rId17" o:title=""/>
          </v:shape>
        </w:pict>
      </w:r>
      <w:r w:rsidRPr="00B43684">
        <w:rPr>
          <w:sz w:val="24"/>
          <w:szCs w:val="24"/>
          <w:lang w:eastAsia="zh-CN"/>
        </w:rPr>
        <w:t xml:space="preserve">= </w:t>
      </w:r>
      <w:r w:rsidR="007E464A" w:rsidRPr="00B43684">
        <w:rPr>
          <w:noProof/>
          <w:sz w:val="24"/>
          <w:szCs w:val="24"/>
          <w:lang w:eastAsia="zh-CN"/>
        </w:rPr>
        <w:pict>
          <v:shape id="图片 12" o:spid="_x0000_i1036" type="#_x0000_t75" style="width:9.35pt;height:20.55pt;visibility:visible;mso-wrap-style:square">
            <v:imagedata r:id="rId18" o:title=""/>
          </v:shape>
        </w:pict>
      </w:r>
      <w:r w:rsidRPr="00B43684">
        <w:rPr>
          <w:sz w:val="24"/>
          <w:szCs w:val="24"/>
          <w:lang w:eastAsia="zh-CN"/>
        </w:rPr>
        <w:t>：</w:t>
      </w:r>
      <w:r w:rsidRPr="00B43684">
        <w:rPr>
          <w:sz w:val="24"/>
          <w:szCs w:val="24"/>
          <w:lang w:eastAsia="zh-CN"/>
        </w:rPr>
        <w:t xml:space="preserve"> </w:t>
      </w:r>
      <w:r w:rsidR="007E464A" w:rsidRPr="00B43684">
        <w:rPr>
          <w:noProof/>
          <w:sz w:val="24"/>
          <w:szCs w:val="24"/>
          <w:lang w:eastAsia="zh-CN"/>
        </w:rPr>
        <w:pict>
          <v:shape id="图片 13" o:spid="_x0000_i1037" type="#_x0000_t75" style="width:9.35pt;height:20.55pt;visibility:visible;mso-wrap-style:square">
            <v:imagedata r:id="rId19" o:title=""/>
          </v:shape>
        </w:pict>
      </w:r>
      <w:r w:rsidRPr="00B43684">
        <w:rPr>
          <w:sz w:val="24"/>
          <w:szCs w:val="24"/>
          <w:lang w:eastAsia="zh-CN"/>
        </w:rPr>
        <w:t>．</w:t>
      </w:r>
      <w:r w:rsidRPr="00B43684">
        <w:rPr>
          <w:sz w:val="24"/>
          <w:szCs w:val="24"/>
          <w:lang w:eastAsia="zh-CN"/>
        </w:rPr>
        <w:t xml:space="preserve">    </w:t>
      </w:r>
    </w:p>
    <w:p w:rsidR="00682A91" w:rsidRPr="00B43684" w:rsidRDefault="00F15BEA" w:rsidP="00B43684">
      <w:pPr>
        <w:spacing w:line="240" w:lineRule="auto"/>
        <w:rPr>
          <w:sz w:val="24"/>
          <w:szCs w:val="24"/>
          <w:lang w:eastAsia="zh-CN"/>
        </w:rPr>
      </w:pPr>
      <w:r w:rsidRPr="00B43684">
        <w:rPr>
          <w:b/>
          <w:bCs/>
          <w:sz w:val="24"/>
          <w:szCs w:val="24"/>
          <w:lang w:eastAsia="zh-CN"/>
        </w:rPr>
        <w:t>六、应用题</w:t>
      </w:r>
      <w:r w:rsidRPr="00B43684">
        <w:rPr>
          <w:b/>
          <w:bCs/>
          <w:sz w:val="24"/>
          <w:szCs w:val="24"/>
          <w:lang w:eastAsia="zh-CN"/>
        </w:rPr>
        <w:t xml:space="preserve">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15.</w:t>
      </w:r>
      <w:r w:rsidRPr="00B43684">
        <w:rPr>
          <w:sz w:val="24"/>
          <w:szCs w:val="24"/>
          <w:lang w:eastAsia="zh-CN"/>
        </w:rPr>
        <w:t>运送</w:t>
      </w:r>
      <w:r w:rsidRPr="00B43684">
        <w:rPr>
          <w:sz w:val="24"/>
          <w:szCs w:val="24"/>
          <w:lang w:eastAsia="zh-CN"/>
        </w:rPr>
        <w:t>30</w:t>
      </w:r>
      <w:r w:rsidRPr="00B43684">
        <w:rPr>
          <w:sz w:val="24"/>
          <w:szCs w:val="24"/>
          <w:lang w:eastAsia="zh-CN"/>
        </w:rPr>
        <w:t>吨煤，先用一辆载重</w:t>
      </w:r>
      <w:r w:rsidRPr="00B43684">
        <w:rPr>
          <w:sz w:val="24"/>
          <w:szCs w:val="24"/>
          <w:lang w:eastAsia="zh-CN"/>
        </w:rPr>
        <w:t>4</w:t>
      </w:r>
      <w:r w:rsidRPr="00B43684">
        <w:rPr>
          <w:sz w:val="24"/>
          <w:szCs w:val="24"/>
          <w:lang w:eastAsia="zh-CN"/>
        </w:rPr>
        <w:t>吨的汽车运</w:t>
      </w:r>
      <w:r w:rsidRPr="00B43684">
        <w:rPr>
          <w:sz w:val="24"/>
          <w:szCs w:val="24"/>
          <w:lang w:eastAsia="zh-CN"/>
        </w:rPr>
        <w:t>3</w:t>
      </w:r>
      <w:r w:rsidRPr="00B43684">
        <w:rPr>
          <w:sz w:val="24"/>
          <w:szCs w:val="24"/>
          <w:lang w:eastAsia="zh-CN"/>
        </w:rPr>
        <w:t>次，剩下的用一辆载重为</w:t>
      </w:r>
      <w:r w:rsidRPr="00B43684">
        <w:rPr>
          <w:sz w:val="24"/>
          <w:szCs w:val="24"/>
          <w:lang w:eastAsia="zh-CN"/>
        </w:rPr>
        <w:t>2</w:t>
      </w:r>
      <w:r w:rsidRPr="00B43684">
        <w:rPr>
          <w:sz w:val="24"/>
          <w:szCs w:val="24"/>
          <w:lang w:eastAsia="zh-CN"/>
        </w:rPr>
        <w:t>吨的货车运。还要运几次才能运完？</w:t>
      </w:r>
      <w:r w:rsidRPr="00B43684">
        <w:rPr>
          <w:sz w:val="24"/>
          <w:szCs w:val="24"/>
          <w:lang w:eastAsia="zh-CN"/>
        </w:rPr>
        <w:t xml:space="preserve">    </w:t>
      </w:r>
    </w:p>
    <w:p w:rsidR="00FE7C8D" w:rsidRPr="00B43684" w:rsidRDefault="00FE7C8D" w:rsidP="00B43684">
      <w:pPr>
        <w:spacing w:after="0" w:line="240" w:lineRule="auto"/>
        <w:rPr>
          <w:sz w:val="24"/>
          <w:szCs w:val="24"/>
          <w:lang w:eastAsia="zh-CN"/>
        </w:rPr>
      </w:pPr>
    </w:p>
    <w:p w:rsidR="00FE7C8D" w:rsidRPr="00B43684" w:rsidRDefault="00FE7C8D" w:rsidP="00B43684">
      <w:pPr>
        <w:spacing w:after="0" w:line="240" w:lineRule="auto"/>
        <w:rPr>
          <w:sz w:val="24"/>
          <w:szCs w:val="24"/>
          <w:lang w:eastAsia="zh-CN"/>
        </w:rPr>
      </w:pPr>
    </w:p>
    <w:p w:rsidR="00FE7C8D" w:rsidRPr="00B43684" w:rsidRDefault="00FE7C8D" w:rsidP="00B43684">
      <w:pPr>
        <w:spacing w:after="0" w:line="240" w:lineRule="auto"/>
        <w:rPr>
          <w:sz w:val="24"/>
          <w:szCs w:val="24"/>
          <w:lang w:eastAsia="zh-CN"/>
        </w:rPr>
      </w:pPr>
    </w:p>
    <w:p w:rsidR="00FE7C8D" w:rsidRPr="00B43684" w:rsidRDefault="00FE7C8D" w:rsidP="00B43684">
      <w:pPr>
        <w:spacing w:after="0" w:line="240" w:lineRule="auto"/>
        <w:rPr>
          <w:sz w:val="24"/>
          <w:szCs w:val="24"/>
          <w:lang w:eastAsia="zh-CN"/>
        </w:rPr>
      </w:pPr>
    </w:p>
    <w:p w:rsidR="00FE7C8D" w:rsidRPr="00B43684" w:rsidRDefault="00FE7C8D" w:rsidP="00B43684">
      <w:pPr>
        <w:spacing w:after="0" w:line="240" w:lineRule="auto"/>
        <w:rPr>
          <w:sz w:val="24"/>
          <w:szCs w:val="24"/>
          <w:lang w:eastAsia="zh-CN"/>
        </w:rPr>
      </w:pP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16.</w:t>
      </w:r>
      <w:r w:rsidRPr="00B43684">
        <w:rPr>
          <w:sz w:val="24"/>
          <w:szCs w:val="24"/>
          <w:lang w:eastAsia="zh-CN"/>
        </w:rPr>
        <w:t>一个圆形花坛的直径是</w:t>
      </w:r>
      <w:r w:rsidRPr="00B43684">
        <w:rPr>
          <w:sz w:val="24"/>
          <w:szCs w:val="24"/>
          <w:lang w:eastAsia="zh-CN"/>
        </w:rPr>
        <w:t>30m</w:t>
      </w:r>
      <w:r w:rsidRPr="00B43684">
        <w:rPr>
          <w:sz w:val="24"/>
          <w:szCs w:val="24"/>
          <w:lang w:eastAsia="zh-CN"/>
        </w:rPr>
        <w:t>，它的面积是多少平方米？</w:t>
      </w:r>
      <w:r w:rsidRPr="00B43684">
        <w:rPr>
          <w:sz w:val="24"/>
          <w:szCs w:val="24"/>
          <w:lang w:eastAsia="zh-CN"/>
        </w:rPr>
        <w:t xml:space="preserve">    </w:t>
      </w:r>
    </w:p>
    <w:p w:rsidR="00682A91" w:rsidRPr="00B43684" w:rsidRDefault="00F15BEA" w:rsidP="00B43684">
      <w:pPr>
        <w:spacing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br w:type="page"/>
      </w:r>
    </w:p>
    <w:p w:rsidR="00682A91" w:rsidRPr="00B43684" w:rsidRDefault="00F15BEA" w:rsidP="00B43684">
      <w:pPr>
        <w:spacing w:line="240" w:lineRule="auto"/>
        <w:jc w:val="center"/>
        <w:rPr>
          <w:sz w:val="24"/>
          <w:szCs w:val="24"/>
          <w:lang w:eastAsia="zh-CN"/>
        </w:rPr>
      </w:pPr>
      <w:r w:rsidRPr="00B43684">
        <w:rPr>
          <w:b/>
          <w:bCs/>
          <w:sz w:val="24"/>
          <w:szCs w:val="24"/>
          <w:lang w:eastAsia="zh-CN"/>
        </w:rPr>
        <w:t>参考答案</w:t>
      </w:r>
    </w:p>
    <w:p w:rsidR="00682A91" w:rsidRPr="00B43684" w:rsidRDefault="00F15BEA" w:rsidP="00B43684">
      <w:pPr>
        <w:spacing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一、单选题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1.</w:t>
      </w:r>
      <w:r w:rsidRPr="00B43684">
        <w:rPr>
          <w:sz w:val="24"/>
          <w:szCs w:val="24"/>
          <w:lang w:eastAsia="zh-CN"/>
        </w:rPr>
        <w:t>【答案】</w:t>
      </w:r>
      <w:r w:rsidRPr="00B43684">
        <w:rPr>
          <w:sz w:val="24"/>
          <w:szCs w:val="24"/>
          <w:lang w:eastAsia="zh-CN"/>
        </w:rPr>
        <w:t xml:space="preserve">B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【解析】【解答】解：假设这个圆的直径是</w:t>
      </w:r>
      <w:r w:rsidRPr="00B43684">
        <w:rPr>
          <w:sz w:val="24"/>
          <w:szCs w:val="24"/>
          <w:lang w:eastAsia="zh-CN"/>
        </w:rPr>
        <w:t>2</w:t>
      </w:r>
      <w:r w:rsidRPr="00B43684">
        <w:rPr>
          <w:sz w:val="24"/>
          <w:szCs w:val="24"/>
          <w:lang w:eastAsia="zh-CN"/>
        </w:rPr>
        <w:t>厘米，则扩大</w:t>
      </w:r>
      <w:r w:rsidRPr="00B43684">
        <w:rPr>
          <w:sz w:val="24"/>
          <w:szCs w:val="24"/>
          <w:lang w:eastAsia="zh-CN"/>
        </w:rPr>
        <w:t>2</w:t>
      </w:r>
      <w:r w:rsidRPr="00B43684">
        <w:rPr>
          <w:sz w:val="24"/>
          <w:szCs w:val="24"/>
          <w:lang w:eastAsia="zh-CN"/>
        </w:rPr>
        <w:t>倍后是</w:t>
      </w:r>
      <w:r w:rsidRPr="00B43684">
        <w:rPr>
          <w:sz w:val="24"/>
          <w:szCs w:val="24"/>
          <w:lang w:eastAsia="zh-CN"/>
        </w:rPr>
        <w:t>4</w:t>
      </w:r>
      <w:r w:rsidRPr="00B43684">
        <w:rPr>
          <w:sz w:val="24"/>
          <w:szCs w:val="24"/>
          <w:lang w:eastAsia="zh-CN"/>
        </w:rPr>
        <w:t>厘米；</w:t>
      </w:r>
      <w:r w:rsidRPr="00B43684">
        <w:rPr>
          <w:sz w:val="24"/>
          <w:szCs w:val="24"/>
          <w:lang w:eastAsia="zh-CN"/>
        </w:rPr>
        <w:t xml:space="preserve">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圆的面积：</w:t>
      </w:r>
      <w:r w:rsidRPr="00B43684">
        <w:rPr>
          <w:sz w:val="24"/>
          <w:szCs w:val="24"/>
          <w:lang w:eastAsia="zh-CN"/>
        </w:rPr>
        <w:t>3.14×</w:t>
      </w:r>
      <w:r w:rsidRPr="00B43684">
        <w:rPr>
          <w:sz w:val="24"/>
          <w:szCs w:val="24"/>
          <w:lang w:eastAsia="zh-CN"/>
        </w:rPr>
        <w:t>（</w:t>
      </w:r>
      <w:r w:rsidRPr="00B43684">
        <w:rPr>
          <w:sz w:val="24"/>
          <w:szCs w:val="24"/>
          <w:lang w:eastAsia="zh-CN"/>
        </w:rPr>
        <w:t>2÷1</w:t>
      </w:r>
      <w:r w:rsidRPr="00B43684">
        <w:rPr>
          <w:sz w:val="24"/>
          <w:szCs w:val="24"/>
          <w:lang w:eastAsia="zh-CN"/>
        </w:rPr>
        <w:t>）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=3.14</w:t>
      </w:r>
      <w:r w:rsidRPr="00B43684">
        <w:rPr>
          <w:sz w:val="24"/>
          <w:szCs w:val="24"/>
          <w:lang w:eastAsia="zh-CN"/>
        </w:rPr>
        <w:t>（平方厘米）；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扩大后圆的面积：</w:t>
      </w:r>
      <w:r w:rsidRPr="00B43684">
        <w:rPr>
          <w:sz w:val="24"/>
          <w:szCs w:val="24"/>
          <w:lang w:eastAsia="zh-CN"/>
        </w:rPr>
        <w:t>3.14×</w:t>
      </w:r>
      <w:r w:rsidRPr="00B43684">
        <w:rPr>
          <w:sz w:val="24"/>
          <w:szCs w:val="24"/>
          <w:lang w:eastAsia="zh-CN"/>
        </w:rPr>
        <w:t>（</w:t>
      </w:r>
      <w:r w:rsidRPr="00B43684">
        <w:rPr>
          <w:sz w:val="24"/>
          <w:szCs w:val="24"/>
          <w:lang w:eastAsia="zh-CN"/>
        </w:rPr>
        <w:t>4÷2</w:t>
      </w:r>
      <w:r w:rsidRPr="00B43684">
        <w:rPr>
          <w:sz w:val="24"/>
          <w:szCs w:val="24"/>
          <w:lang w:eastAsia="zh-CN"/>
        </w:rPr>
        <w:t>）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=12.56</w:t>
      </w:r>
      <w:r w:rsidRPr="00B43684">
        <w:rPr>
          <w:sz w:val="24"/>
          <w:szCs w:val="24"/>
          <w:lang w:eastAsia="zh-CN"/>
        </w:rPr>
        <w:t>（平方厘米）；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12.56÷3.14=4</w:t>
      </w:r>
      <w:r w:rsidRPr="00B43684">
        <w:rPr>
          <w:sz w:val="24"/>
          <w:szCs w:val="24"/>
          <w:lang w:eastAsia="zh-CN"/>
        </w:rPr>
        <w:t>；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答：它的面积扩大</w:t>
      </w:r>
      <w:r w:rsidRPr="00B43684">
        <w:rPr>
          <w:sz w:val="24"/>
          <w:szCs w:val="24"/>
          <w:lang w:eastAsia="zh-CN"/>
        </w:rPr>
        <w:t>4</w:t>
      </w:r>
      <w:r w:rsidRPr="00B43684">
        <w:rPr>
          <w:sz w:val="24"/>
          <w:szCs w:val="24"/>
          <w:lang w:eastAsia="zh-CN"/>
        </w:rPr>
        <w:t>倍．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故选：</w:t>
      </w:r>
      <w:r w:rsidRPr="00B43684">
        <w:rPr>
          <w:sz w:val="24"/>
          <w:szCs w:val="24"/>
          <w:lang w:eastAsia="zh-CN"/>
        </w:rPr>
        <w:t>B</w:t>
      </w:r>
      <w:r w:rsidRPr="00B43684">
        <w:rPr>
          <w:sz w:val="24"/>
          <w:szCs w:val="24"/>
          <w:lang w:eastAsia="zh-CN"/>
        </w:rPr>
        <w:t>．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【分析】这道题中圆的直径没有说明具体是几，可用假设法，设直径为一个数，并表示出扩大后圆的直径，据此根据圆的面积公式分别算出它们的面积，再用除法进一步算出答案即可．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2.</w:t>
      </w:r>
      <w:r w:rsidRPr="00B43684">
        <w:rPr>
          <w:sz w:val="24"/>
          <w:szCs w:val="24"/>
          <w:lang w:eastAsia="zh-CN"/>
        </w:rPr>
        <w:t>【答案】</w:t>
      </w:r>
      <w:r w:rsidRPr="00B43684">
        <w:rPr>
          <w:sz w:val="24"/>
          <w:szCs w:val="24"/>
          <w:lang w:eastAsia="zh-CN"/>
        </w:rPr>
        <w:t xml:space="preserve"> C 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【解析】【解答】解：</w:t>
      </w:r>
      <w:r w:rsidRPr="00B43684">
        <w:rPr>
          <w:sz w:val="24"/>
          <w:szCs w:val="24"/>
          <w:lang w:eastAsia="zh-CN"/>
        </w:rPr>
        <w:t>31+40x=201</w:t>
      </w:r>
      <w:r w:rsidRPr="00B43684">
        <w:rPr>
          <w:sz w:val="24"/>
          <w:szCs w:val="24"/>
          <w:lang w:eastAsia="zh-CN"/>
        </w:rPr>
        <w:br/>
        <w:t>                           40x=201-31</w:t>
      </w:r>
      <w:r w:rsidRPr="00B43684">
        <w:rPr>
          <w:sz w:val="24"/>
          <w:szCs w:val="24"/>
          <w:lang w:eastAsia="zh-CN"/>
        </w:rPr>
        <w:br/>
        <w:t>                               x=170÷40</w:t>
      </w:r>
      <w:r w:rsidRPr="00B43684">
        <w:rPr>
          <w:sz w:val="24"/>
          <w:szCs w:val="24"/>
          <w:lang w:eastAsia="zh-CN"/>
        </w:rPr>
        <w:br/>
        <w:t>                               x=4.25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故答案为：</w:t>
      </w:r>
      <w:r w:rsidRPr="00B43684">
        <w:rPr>
          <w:sz w:val="24"/>
          <w:szCs w:val="24"/>
          <w:lang w:eastAsia="zh-CN"/>
        </w:rPr>
        <w:t>C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【分析】根据等式的性质，把方程两边同时减去</w:t>
      </w:r>
      <w:r w:rsidRPr="00B43684">
        <w:rPr>
          <w:sz w:val="24"/>
          <w:szCs w:val="24"/>
          <w:lang w:eastAsia="zh-CN"/>
        </w:rPr>
        <w:t>31</w:t>
      </w:r>
      <w:r w:rsidRPr="00B43684">
        <w:rPr>
          <w:sz w:val="24"/>
          <w:szCs w:val="24"/>
          <w:lang w:eastAsia="zh-CN"/>
        </w:rPr>
        <w:t>，再同时除以</w:t>
      </w:r>
      <w:r w:rsidRPr="00B43684">
        <w:rPr>
          <w:sz w:val="24"/>
          <w:szCs w:val="24"/>
          <w:lang w:eastAsia="zh-CN"/>
        </w:rPr>
        <w:t>40</w:t>
      </w:r>
      <w:r w:rsidRPr="00B43684">
        <w:rPr>
          <w:sz w:val="24"/>
          <w:szCs w:val="24"/>
          <w:lang w:eastAsia="zh-CN"/>
        </w:rPr>
        <w:t>即可求出未知数的值</w:t>
      </w:r>
      <w:r w:rsidRPr="00B43684">
        <w:rPr>
          <w:sz w:val="24"/>
          <w:szCs w:val="24"/>
          <w:lang w:eastAsia="zh-CN"/>
        </w:rPr>
        <w:t>.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t>3.</w:t>
      </w:r>
      <w:r w:rsidRPr="00B43684">
        <w:rPr>
          <w:sz w:val="24"/>
          <w:szCs w:val="24"/>
        </w:rPr>
        <w:t>【答案】</w:t>
      </w:r>
      <w:r w:rsidRPr="00B43684">
        <w:rPr>
          <w:sz w:val="24"/>
          <w:szCs w:val="24"/>
        </w:rPr>
        <w:t xml:space="preserve"> A 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t>【解析】【解答】</w:t>
      </w:r>
      <w:r w:rsidRPr="00B43684">
        <w:rPr>
          <w:sz w:val="24"/>
          <w:szCs w:val="24"/>
        </w:rPr>
        <w:t>0.8x-5×3.2=1.2</w:t>
      </w:r>
      <w:r w:rsidRPr="00B43684">
        <w:rPr>
          <w:sz w:val="24"/>
          <w:szCs w:val="24"/>
        </w:rPr>
        <w:br/>
        <w:t xml:space="preserve">           </w:t>
      </w:r>
      <w:r w:rsidRPr="00B43684">
        <w:rPr>
          <w:sz w:val="24"/>
          <w:szCs w:val="24"/>
        </w:rPr>
        <w:t>解：</w:t>
      </w:r>
      <w:r w:rsidRPr="00B43684">
        <w:rPr>
          <w:sz w:val="24"/>
          <w:szCs w:val="24"/>
        </w:rPr>
        <w:t>0.8x-16=1.2</w:t>
      </w:r>
      <w:r w:rsidRPr="00B43684">
        <w:rPr>
          <w:sz w:val="24"/>
          <w:szCs w:val="24"/>
        </w:rPr>
        <w:br/>
        <w:t>           0.8x-16+16=1.2+16</w:t>
      </w:r>
      <w:r w:rsidRPr="00B43684">
        <w:rPr>
          <w:sz w:val="24"/>
          <w:szCs w:val="24"/>
        </w:rPr>
        <w:br/>
        <w:t>                     0.8x=17.2</w:t>
      </w:r>
      <w:r w:rsidRPr="00B43684">
        <w:rPr>
          <w:sz w:val="24"/>
          <w:szCs w:val="24"/>
        </w:rPr>
        <w:br/>
        <w:t>              0.8x÷0.8=17.2÷0.8</w:t>
      </w:r>
      <w:r w:rsidRPr="00B43684">
        <w:rPr>
          <w:sz w:val="24"/>
          <w:szCs w:val="24"/>
        </w:rPr>
        <w:br/>
        <w:t>                         x=21.5</w:t>
      </w:r>
      <w:r w:rsidRPr="00B43684">
        <w:rPr>
          <w:sz w:val="24"/>
          <w:szCs w:val="24"/>
        </w:rPr>
        <w:br/>
      </w:r>
      <w:r w:rsidRPr="00B43684">
        <w:rPr>
          <w:sz w:val="24"/>
          <w:szCs w:val="24"/>
        </w:rPr>
        <w:t>故答案为：</w:t>
      </w:r>
      <w:r w:rsidRPr="00B43684">
        <w:rPr>
          <w:sz w:val="24"/>
          <w:szCs w:val="24"/>
        </w:rPr>
        <w:t>A.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【分析】解方程的依据是等式的性质：等式的两边同时加减乘除相同的数（</w:t>
      </w:r>
      <w:r w:rsidRPr="00B43684">
        <w:rPr>
          <w:sz w:val="24"/>
          <w:szCs w:val="24"/>
          <w:lang w:eastAsia="zh-CN"/>
        </w:rPr>
        <w:t>0</w:t>
      </w:r>
      <w:r w:rsidRPr="00B43684">
        <w:rPr>
          <w:sz w:val="24"/>
          <w:szCs w:val="24"/>
          <w:lang w:eastAsia="zh-CN"/>
        </w:rPr>
        <w:t>除外），等式仍然成立，据此解答</w:t>
      </w:r>
      <w:r w:rsidRPr="00B43684">
        <w:rPr>
          <w:sz w:val="24"/>
          <w:szCs w:val="24"/>
          <w:lang w:eastAsia="zh-CN"/>
        </w:rPr>
        <w:t>.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4.</w:t>
      </w:r>
      <w:r w:rsidRPr="00B43684">
        <w:rPr>
          <w:sz w:val="24"/>
          <w:szCs w:val="24"/>
          <w:lang w:eastAsia="zh-CN"/>
        </w:rPr>
        <w:t>【答案】</w:t>
      </w:r>
      <w:r w:rsidRPr="00B43684">
        <w:rPr>
          <w:sz w:val="24"/>
          <w:szCs w:val="24"/>
          <w:lang w:eastAsia="zh-CN"/>
        </w:rPr>
        <w:t xml:space="preserve"> A   </w:t>
      </w:r>
    </w:p>
    <w:p w:rsidR="00F15BEA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【解析】【解答】设周长为</w:t>
      </w:r>
      <w:r w:rsidRPr="00B43684">
        <w:rPr>
          <w:sz w:val="24"/>
          <w:szCs w:val="24"/>
          <w:lang w:eastAsia="zh-CN"/>
        </w:rPr>
        <w:t xml:space="preserve">C  </w:t>
      </w:r>
      <w:r w:rsidRPr="00B43684">
        <w:rPr>
          <w:sz w:val="24"/>
          <w:szCs w:val="24"/>
          <w:lang w:eastAsia="zh-CN"/>
        </w:rPr>
        <w:t>，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t>正方形边长为</w:t>
      </w:r>
      <w:r w:rsidRPr="00B43684">
        <w:rPr>
          <w:sz w:val="24"/>
          <w:szCs w:val="24"/>
          <w:lang w:eastAsia="zh-CN"/>
        </w:rPr>
        <w:t xml:space="preserve">a  </w:t>
      </w:r>
      <w:r w:rsidRPr="00B43684">
        <w:rPr>
          <w:sz w:val="24"/>
          <w:szCs w:val="24"/>
          <w:lang w:eastAsia="zh-CN"/>
        </w:rPr>
        <w:t>，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t>长方形长为</w:t>
      </w:r>
      <w:r w:rsidRPr="00B43684">
        <w:rPr>
          <w:sz w:val="24"/>
          <w:szCs w:val="24"/>
          <w:lang w:eastAsia="zh-CN"/>
        </w:rPr>
        <w:t xml:space="preserve">b  </w:t>
      </w:r>
      <w:r w:rsidRPr="00B43684">
        <w:rPr>
          <w:sz w:val="24"/>
          <w:szCs w:val="24"/>
          <w:lang w:eastAsia="zh-CN"/>
        </w:rPr>
        <w:t>，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t>宽为</w:t>
      </w:r>
      <w:r w:rsidRPr="00B43684">
        <w:rPr>
          <w:sz w:val="24"/>
          <w:szCs w:val="24"/>
          <w:lang w:eastAsia="zh-CN"/>
        </w:rPr>
        <w:t xml:space="preserve">c  </w:t>
      </w:r>
      <w:r w:rsidRPr="00B43684">
        <w:rPr>
          <w:sz w:val="24"/>
          <w:szCs w:val="24"/>
          <w:lang w:eastAsia="zh-CN"/>
        </w:rPr>
        <w:t>，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t>圆的半径为</w:t>
      </w:r>
      <w:r w:rsidRPr="00B43684">
        <w:rPr>
          <w:sz w:val="24"/>
          <w:szCs w:val="24"/>
          <w:lang w:eastAsia="zh-CN"/>
        </w:rPr>
        <w:t>r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则正方形的边长</w:t>
      </w:r>
      <w:r w:rsidRPr="00B43684">
        <w:rPr>
          <w:sz w:val="24"/>
          <w:szCs w:val="24"/>
          <w:lang w:eastAsia="zh-CN"/>
        </w:rPr>
        <w:t xml:space="preserve"> a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C/4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正方形面积</w:t>
      </w:r>
      <w:r w:rsidRPr="00B43684">
        <w:rPr>
          <w:sz w:val="24"/>
          <w:szCs w:val="24"/>
          <w:lang w:eastAsia="zh-CN"/>
        </w:rPr>
        <w:t xml:space="preserve"> S</w:t>
      </w:r>
      <w:r w:rsidRPr="00B43684">
        <w:rPr>
          <w:sz w:val="24"/>
          <w:szCs w:val="24"/>
          <w:lang w:eastAsia="zh-CN"/>
        </w:rPr>
        <w:t>正方形＝</w:t>
      </w:r>
      <w:r w:rsidRPr="00B43684">
        <w:rPr>
          <w:sz w:val="24"/>
          <w:szCs w:val="24"/>
          <w:lang w:eastAsia="zh-CN"/>
        </w:rPr>
        <w:t>a×a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/16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圆的周长</w:t>
      </w:r>
      <w:r w:rsidRPr="00B43684">
        <w:rPr>
          <w:sz w:val="24"/>
          <w:szCs w:val="24"/>
          <w:lang w:eastAsia="zh-CN"/>
        </w:rPr>
        <w:t xml:space="preserve"> C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2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 xml:space="preserve">r </w:t>
      </w:r>
      <w:r w:rsidRPr="00B43684">
        <w:rPr>
          <w:sz w:val="24"/>
          <w:szCs w:val="24"/>
          <w:lang w:eastAsia="zh-CN"/>
        </w:rPr>
        <w:t>则</w:t>
      </w:r>
      <w:r w:rsidRPr="00B43684">
        <w:rPr>
          <w:sz w:val="24"/>
          <w:szCs w:val="24"/>
          <w:lang w:eastAsia="zh-CN"/>
        </w:rPr>
        <w:t>r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C/2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圆的面积</w:t>
      </w:r>
      <w:r w:rsidRPr="00B43684">
        <w:rPr>
          <w:sz w:val="24"/>
          <w:szCs w:val="24"/>
          <w:lang w:eastAsia="zh-CN"/>
        </w:rPr>
        <w:t xml:space="preserve"> S</w:t>
      </w:r>
      <w:r w:rsidRPr="00B43684">
        <w:rPr>
          <w:sz w:val="24"/>
          <w:szCs w:val="24"/>
          <w:lang w:eastAsia="zh-CN"/>
        </w:rPr>
        <w:t>圆形＝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>r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/4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长方形周长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2b</w:t>
      </w:r>
      <w:r w:rsidRPr="00B43684">
        <w:rPr>
          <w:sz w:val="24"/>
          <w:szCs w:val="24"/>
          <w:lang w:eastAsia="zh-CN"/>
        </w:rPr>
        <w:t>＋</w:t>
      </w:r>
      <w:r w:rsidRPr="00B43684">
        <w:rPr>
          <w:sz w:val="24"/>
          <w:szCs w:val="24"/>
          <w:lang w:eastAsia="zh-CN"/>
        </w:rPr>
        <w:t xml:space="preserve">2c </w:t>
      </w:r>
      <w:r w:rsidRPr="00B43684">
        <w:rPr>
          <w:sz w:val="24"/>
          <w:szCs w:val="24"/>
          <w:lang w:eastAsia="zh-CN"/>
        </w:rPr>
        <w:t>（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lang w:eastAsia="zh-CN"/>
        </w:rPr>
        <w:t>＋</w:t>
      </w:r>
      <w:r w:rsidRPr="00B43684">
        <w:rPr>
          <w:sz w:val="24"/>
          <w:szCs w:val="24"/>
          <w:lang w:eastAsia="zh-CN"/>
        </w:rPr>
        <w:t>b</w:t>
      </w:r>
      <w:r w:rsidRPr="00B43684">
        <w:rPr>
          <w:sz w:val="24"/>
          <w:szCs w:val="24"/>
          <w:lang w:eastAsia="zh-CN"/>
        </w:rPr>
        <w:t>）＝</w:t>
      </w:r>
      <w:r w:rsidRPr="00B43684">
        <w:rPr>
          <w:sz w:val="24"/>
          <w:szCs w:val="24"/>
          <w:lang w:eastAsia="zh-CN"/>
        </w:rPr>
        <w:t>C/2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长方形面积</w:t>
      </w:r>
      <w:r w:rsidRPr="00B43684">
        <w:rPr>
          <w:sz w:val="24"/>
          <w:szCs w:val="24"/>
          <w:lang w:eastAsia="zh-CN"/>
        </w:rPr>
        <w:t>S</w:t>
      </w:r>
      <w:r w:rsidRPr="00B43684">
        <w:rPr>
          <w:sz w:val="24"/>
          <w:szCs w:val="24"/>
          <w:lang w:eastAsia="zh-CN"/>
        </w:rPr>
        <w:t>长方形＝</w:t>
      </w:r>
      <w:r w:rsidRPr="00B43684">
        <w:rPr>
          <w:sz w:val="24"/>
          <w:szCs w:val="24"/>
          <w:lang w:eastAsia="zh-CN"/>
        </w:rPr>
        <w:t>b×c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正方形面积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/16</w:t>
      </w:r>
      <w:r w:rsidRPr="00B43684">
        <w:rPr>
          <w:sz w:val="24"/>
          <w:szCs w:val="24"/>
          <w:lang w:eastAsia="zh-CN"/>
        </w:rPr>
        <w:t>，圆的面积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/4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 xml:space="preserve">  </w:t>
      </w:r>
      <w:r w:rsidRPr="00B43684">
        <w:rPr>
          <w:sz w:val="24"/>
          <w:szCs w:val="24"/>
          <w:lang w:eastAsia="zh-CN"/>
        </w:rPr>
        <w:t>，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首先比较正方形和圆的面积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很明显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/16</w:t>
      </w:r>
      <w:r w:rsidRPr="00B43684">
        <w:rPr>
          <w:sz w:val="24"/>
          <w:szCs w:val="24"/>
          <w:lang w:eastAsia="zh-CN"/>
        </w:rPr>
        <w:t>中分母</w:t>
      </w:r>
      <w:r w:rsidRPr="00B43684">
        <w:rPr>
          <w:sz w:val="24"/>
          <w:szCs w:val="24"/>
          <w:lang w:eastAsia="zh-CN"/>
        </w:rPr>
        <w:t>16</w:t>
      </w:r>
      <w:r w:rsidRPr="00B43684">
        <w:rPr>
          <w:sz w:val="24"/>
          <w:szCs w:val="24"/>
          <w:lang w:eastAsia="zh-CN"/>
        </w:rPr>
        <w:t>大于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/4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>中分母</w:t>
      </w:r>
      <w:r w:rsidRPr="00B43684">
        <w:rPr>
          <w:sz w:val="24"/>
          <w:szCs w:val="24"/>
          <w:lang w:eastAsia="zh-CN"/>
        </w:rPr>
        <w:t>4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 xml:space="preserve">  </w:t>
      </w:r>
      <w:r w:rsidRPr="00B43684">
        <w:rPr>
          <w:sz w:val="24"/>
          <w:szCs w:val="24"/>
          <w:lang w:eastAsia="zh-CN"/>
        </w:rPr>
        <w:t>，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t>分子相同分母大的数字小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所以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/16</w:t>
      </w:r>
      <w:r w:rsidRPr="00B43684">
        <w:rPr>
          <w:sz w:val="24"/>
          <w:szCs w:val="24"/>
          <w:lang w:eastAsia="zh-CN"/>
        </w:rPr>
        <w:t>小于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/4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 xml:space="preserve">  </w:t>
      </w:r>
      <w:r w:rsidRPr="00B43684">
        <w:rPr>
          <w:sz w:val="24"/>
          <w:szCs w:val="24"/>
          <w:lang w:eastAsia="zh-CN"/>
        </w:rPr>
        <w:t>，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t>所以正方形面积小于圆面积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再来比较正方形和长方形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我们设一个面积为</w:t>
      </w:r>
      <w:r w:rsidRPr="00B43684">
        <w:rPr>
          <w:sz w:val="24"/>
          <w:szCs w:val="24"/>
          <w:lang w:eastAsia="zh-CN"/>
        </w:rPr>
        <w:t xml:space="preserve">S  </w:t>
      </w:r>
      <w:r w:rsidRPr="00B43684">
        <w:rPr>
          <w:sz w:val="24"/>
          <w:szCs w:val="24"/>
          <w:lang w:eastAsia="zh-CN"/>
        </w:rPr>
        <w:t>，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t>长宽为</w:t>
      </w:r>
      <w:r w:rsidRPr="00B43684">
        <w:rPr>
          <w:sz w:val="24"/>
          <w:szCs w:val="24"/>
          <w:lang w:eastAsia="zh-CN"/>
        </w:rPr>
        <w:t>b,c</w:t>
      </w:r>
      <w:r w:rsidRPr="00B43684">
        <w:rPr>
          <w:sz w:val="24"/>
          <w:szCs w:val="24"/>
          <w:lang w:eastAsia="zh-CN"/>
        </w:rPr>
        <w:t>的长方形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可得</w:t>
      </w:r>
      <w:r w:rsidRPr="00B43684">
        <w:rPr>
          <w:sz w:val="24"/>
          <w:szCs w:val="24"/>
          <w:lang w:eastAsia="zh-CN"/>
        </w:rPr>
        <w:t>S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bc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lastRenderedPageBreak/>
        <w:t>有公式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t>（</w:t>
      </w:r>
      <w:r w:rsidRPr="00B43684">
        <w:rPr>
          <w:sz w:val="24"/>
          <w:szCs w:val="24"/>
          <w:lang w:eastAsia="zh-CN"/>
        </w:rPr>
        <w:t>b</w:t>
      </w:r>
      <w:r w:rsidRPr="00B43684">
        <w:rPr>
          <w:sz w:val="24"/>
          <w:szCs w:val="24"/>
          <w:lang w:eastAsia="zh-CN"/>
        </w:rPr>
        <w:t>－</w:t>
      </w:r>
      <w:r w:rsidRPr="00B43684">
        <w:rPr>
          <w:sz w:val="24"/>
          <w:szCs w:val="24"/>
          <w:lang w:eastAsia="zh-CN"/>
        </w:rPr>
        <w:t xml:space="preserve">c) 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b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＋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－</w:t>
      </w:r>
      <w:r w:rsidRPr="00B43684">
        <w:rPr>
          <w:sz w:val="24"/>
          <w:szCs w:val="24"/>
          <w:lang w:eastAsia="zh-CN"/>
        </w:rPr>
        <w:t>2bc</w:t>
      </w:r>
      <w:r w:rsidRPr="00B43684">
        <w:rPr>
          <w:sz w:val="24"/>
          <w:szCs w:val="24"/>
          <w:lang w:eastAsia="zh-CN"/>
        </w:rPr>
        <w:t>大于等于</w:t>
      </w:r>
      <w:r w:rsidRPr="00B43684">
        <w:rPr>
          <w:sz w:val="24"/>
          <w:szCs w:val="24"/>
          <w:lang w:eastAsia="zh-CN"/>
        </w:rPr>
        <w:t>0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可得</w:t>
      </w:r>
      <w:r w:rsidRPr="00B43684">
        <w:rPr>
          <w:sz w:val="24"/>
          <w:szCs w:val="24"/>
          <w:lang w:eastAsia="zh-CN"/>
        </w:rPr>
        <w:t>b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＋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大于等于</w:t>
      </w:r>
      <w:r w:rsidRPr="00B43684">
        <w:rPr>
          <w:sz w:val="24"/>
          <w:szCs w:val="24"/>
          <w:lang w:eastAsia="zh-CN"/>
        </w:rPr>
        <w:t>2bc</w:t>
      </w:r>
      <w:r w:rsidRPr="00B43684">
        <w:rPr>
          <w:sz w:val="24"/>
          <w:szCs w:val="24"/>
          <w:lang w:eastAsia="zh-CN"/>
        </w:rPr>
        <w:t>得</w:t>
      </w:r>
      <w:r w:rsidRPr="00B43684">
        <w:rPr>
          <w:sz w:val="24"/>
          <w:szCs w:val="24"/>
          <w:lang w:eastAsia="zh-CN"/>
        </w:rPr>
        <w:br/>
        <w:t>bc</w:t>
      </w:r>
      <w:r w:rsidRPr="00B43684">
        <w:rPr>
          <w:sz w:val="24"/>
          <w:szCs w:val="24"/>
          <w:lang w:eastAsia="zh-CN"/>
        </w:rPr>
        <w:t>小于等于</w:t>
      </w:r>
      <w:r w:rsidRPr="00B43684">
        <w:rPr>
          <w:sz w:val="24"/>
          <w:szCs w:val="24"/>
          <w:lang w:eastAsia="zh-CN"/>
        </w:rPr>
        <w:t>(b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＋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)/2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很明显只有当</w:t>
      </w:r>
      <w:r w:rsidRPr="00B43684">
        <w:rPr>
          <w:sz w:val="24"/>
          <w:szCs w:val="24"/>
          <w:lang w:eastAsia="zh-CN"/>
        </w:rPr>
        <w:t>b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lang w:eastAsia="zh-CN"/>
        </w:rPr>
        <w:t>的时候</w:t>
      </w:r>
      <w:r w:rsidRPr="00B43684">
        <w:rPr>
          <w:sz w:val="24"/>
          <w:szCs w:val="24"/>
          <w:lang w:eastAsia="zh-CN"/>
        </w:rPr>
        <w:br/>
        <w:t>b×c</w:t>
      </w:r>
      <w:r w:rsidRPr="00B43684">
        <w:rPr>
          <w:sz w:val="24"/>
          <w:szCs w:val="24"/>
          <w:lang w:eastAsia="zh-CN"/>
        </w:rPr>
        <w:t>才等于</w:t>
      </w:r>
      <w:r w:rsidRPr="00B43684">
        <w:rPr>
          <w:sz w:val="24"/>
          <w:szCs w:val="24"/>
          <w:lang w:eastAsia="zh-CN"/>
        </w:rPr>
        <w:t>(b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＋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)/2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而其他情况下长方形面积</w:t>
      </w:r>
      <w:r w:rsidRPr="00B43684">
        <w:rPr>
          <w:sz w:val="24"/>
          <w:szCs w:val="24"/>
          <w:lang w:eastAsia="zh-CN"/>
        </w:rPr>
        <w:t>b×c</w:t>
      </w:r>
      <w:r w:rsidRPr="00B43684">
        <w:rPr>
          <w:sz w:val="24"/>
          <w:szCs w:val="24"/>
          <w:lang w:eastAsia="zh-CN"/>
        </w:rPr>
        <w:t>均小于</w:t>
      </w:r>
      <w:r w:rsidRPr="00B43684">
        <w:rPr>
          <w:sz w:val="24"/>
          <w:szCs w:val="24"/>
          <w:lang w:eastAsia="zh-CN"/>
        </w:rPr>
        <w:t>(b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＋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)/2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而</w:t>
      </w:r>
      <w:r w:rsidRPr="00B43684">
        <w:rPr>
          <w:sz w:val="24"/>
          <w:szCs w:val="24"/>
          <w:lang w:eastAsia="zh-CN"/>
        </w:rPr>
        <w:t>b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c</w:t>
      </w:r>
      <w:r w:rsidRPr="00B43684">
        <w:rPr>
          <w:sz w:val="24"/>
          <w:szCs w:val="24"/>
          <w:lang w:eastAsia="zh-CN"/>
        </w:rPr>
        <w:t>的话，此长方形为正方形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所以可得，周长相同时，正方形的面积一定是大于长方形的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综上可得：周长相等的三种形状中</w:t>
      </w:r>
      <w:r w:rsidRPr="00B43684">
        <w:rPr>
          <w:sz w:val="24"/>
          <w:szCs w:val="24"/>
          <w:lang w:eastAsia="zh-CN"/>
        </w:rPr>
        <w:br/>
        <w:t>S</w:t>
      </w:r>
      <w:r w:rsidRPr="00B43684">
        <w:rPr>
          <w:sz w:val="24"/>
          <w:szCs w:val="24"/>
          <w:lang w:eastAsia="zh-CN"/>
        </w:rPr>
        <w:t>圆形＞</w:t>
      </w:r>
      <w:r w:rsidRPr="00B43684">
        <w:rPr>
          <w:sz w:val="24"/>
          <w:szCs w:val="24"/>
          <w:lang w:eastAsia="zh-CN"/>
        </w:rPr>
        <w:t>S</w:t>
      </w:r>
      <w:r w:rsidRPr="00B43684">
        <w:rPr>
          <w:sz w:val="24"/>
          <w:szCs w:val="24"/>
          <w:lang w:eastAsia="zh-CN"/>
        </w:rPr>
        <w:t>正方形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t>＞</w:t>
      </w:r>
      <w:r w:rsidRPr="00B43684">
        <w:rPr>
          <w:sz w:val="24"/>
          <w:szCs w:val="24"/>
          <w:lang w:eastAsia="zh-CN"/>
        </w:rPr>
        <w:t>S</w:t>
      </w:r>
      <w:r w:rsidRPr="00B43684">
        <w:rPr>
          <w:sz w:val="24"/>
          <w:szCs w:val="24"/>
          <w:lang w:eastAsia="zh-CN"/>
        </w:rPr>
        <w:t>长方形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【分析】先明白在边数相等的情况下正多边形的面积最大，再明白周长一定的时候，正多边形的面积随着边数的增加而增加，当边数趋近于正无穷时，边长接近点了，形状接近圆，故面积最大值，即为圆。</w:t>
      </w:r>
    </w:p>
    <w:p w:rsidR="00682A91" w:rsidRPr="00B43684" w:rsidRDefault="00F15BEA" w:rsidP="00B43684">
      <w:pPr>
        <w:spacing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二、判断题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5.</w:t>
      </w:r>
      <w:r w:rsidRPr="00B43684">
        <w:rPr>
          <w:sz w:val="24"/>
          <w:szCs w:val="24"/>
          <w:lang w:eastAsia="zh-CN"/>
        </w:rPr>
        <w:t>【答案】正确</w:t>
      </w:r>
      <w:r w:rsidRPr="00B43684">
        <w:rPr>
          <w:sz w:val="24"/>
          <w:szCs w:val="24"/>
          <w:lang w:eastAsia="zh-CN"/>
        </w:rPr>
        <w:t xml:space="preserve">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【解析】【解答】</w:t>
      </w:r>
      <w:r w:rsidRPr="00B43684">
        <w:rPr>
          <w:sz w:val="24"/>
          <w:szCs w:val="24"/>
          <w:lang w:eastAsia="zh-CN"/>
        </w:rPr>
        <w:t>3.14×2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br/>
        <w:t>=3.14×4</w:t>
      </w:r>
      <w:r w:rsidRPr="00B43684">
        <w:rPr>
          <w:sz w:val="24"/>
          <w:szCs w:val="24"/>
          <w:lang w:eastAsia="zh-CN"/>
        </w:rPr>
        <w:br/>
        <w:t>=12.56</w:t>
      </w:r>
      <w:r w:rsidRPr="00B43684">
        <w:rPr>
          <w:sz w:val="24"/>
          <w:szCs w:val="24"/>
          <w:lang w:eastAsia="zh-CN"/>
        </w:rPr>
        <w:t>（平方厘米）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故答案为：正确</w:t>
      </w:r>
      <w:r w:rsidRPr="00B43684">
        <w:rPr>
          <w:sz w:val="24"/>
          <w:szCs w:val="24"/>
          <w:lang w:eastAsia="zh-CN"/>
        </w:rPr>
        <w:t>.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【分析】已知圆的半径，求圆的面积，用公式：</w:t>
      </w:r>
      <w:r w:rsidRPr="00B43684">
        <w:rPr>
          <w:sz w:val="24"/>
          <w:szCs w:val="24"/>
          <w:lang w:eastAsia="zh-CN"/>
        </w:rPr>
        <w:t>S=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>r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 xml:space="preserve">  </w:t>
      </w:r>
      <w:r w:rsidRPr="00B43684">
        <w:rPr>
          <w:sz w:val="24"/>
          <w:szCs w:val="24"/>
          <w:lang w:eastAsia="zh-CN"/>
        </w:rPr>
        <w:t>，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t>据此解答</w:t>
      </w:r>
      <w:r w:rsidRPr="00B43684">
        <w:rPr>
          <w:sz w:val="24"/>
          <w:szCs w:val="24"/>
          <w:lang w:eastAsia="zh-CN"/>
        </w:rPr>
        <w:t>.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6.</w:t>
      </w:r>
      <w:r w:rsidRPr="00B43684">
        <w:rPr>
          <w:sz w:val="24"/>
          <w:szCs w:val="24"/>
          <w:lang w:eastAsia="zh-CN"/>
        </w:rPr>
        <w:t>【答案】正确</w:t>
      </w:r>
      <w:r w:rsidRPr="00B43684">
        <w:rPr>
          <w:sz w:val="24"/>
          <w:szCs w:val="24"/>
          <w:lang w:eastAsia="zh-CN"/>
        </w:rPr>
        <w:t xml:space="preserve">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【解析】【解答】解：圆的面积</w:t>
      </w:r>
      <w:r w:rsidRPr="00B43684">
        <w:rPr>
          <w:sz w:val="24"/>
          <w:szCs w:val="24"/>
          <w:lang w:eastAsia="zh-CN"/>
        </w:rPr>
        <w:t>=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>r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 xml:space="preserve">  </w:t>
      </w:r>
      <w:r w:rsidRPr="00B43684">
        <w:rPr>
          <w:sz w:val="24"/>
          <w:szCs w:val="24"/>
          <w:lang w:eastAsia="zh-CN"/>
        </w:rPr>
        <w:t>，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半圆的面积</w:t>
      </w:r>
      <w:r w:rsidRPr="00B43684">
        <w:rPr>
          <w:sz w:val="24"/>
          <w:szCs w:val="24"/>
          <w:lang w:eastAsia="zh-CN"/>
        </w:rPr>
        <w:t xml:space="preserve">= </w:t>
      </w:r>
      <w:r w:rsidR="007E464A" w:rsidRPr="00B43684">
        <w:rPr>
          <w:noProof/>
          <w:sz w:val="24"/>
          <w:szCs w:val="24"/>
          <w:lang w:eastAsia="zh-CN"/>
        </w:rPr>
        <w:pict>
          <v:shape id="图片 14" o:spid="_x0000_i1038" type="#_x0000_t75" style="width:9.35pt;height:20.55pt;visibility:visible;mso-wrap-style:square">
            <v:imagedata r:id="rId16" o:title=""/>
          </v:shape>
        </w:pic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>r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 xml:space="preserve">  </w:t>
      </w:r>
      <w:r w:rsidRPr="00B43684">
        <w:rPr>
          <w:sz w:val="24"/>
          <w:szCs w:val="24"/>
          <w:lang w:eastAsia="zh-CN"/>
        </w:rPr>
        <w:t>，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因此，半圆的面积是圆的面积的一半．此说法正确．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故答案为：正确．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【分析】根据圆的面积公式：</w:t>
      </w:r>
      <w:r w:rsidRPr="00B43684">
        <w:rPr>
          <w:sz w:val="24"/>
          <w:szCs w:val="24"/>
          <w:lang w:eastAsia="zh-CN"/>
        </w:rPr>
        <w:t>s=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>r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 xml:space="preserve">  </w:t>
      </w:r>
      <w:r w:rsidRPr="00B43684">
        <w:rPr>
          <w:sz w:val="24"/>
          <w:szCs w:val="24"/>
          <w:lang w:eastAsia="zh-CN"/>
        </w:rPr>
        <w:t>，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t>半圆的面积就是这个圆面积的一半．此题应根据圆的面积计算公式进行计算，然后进行比较，得出结论．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7.</w:t>
      </w:r>
      <w:r w:rsidRPr="00B43684">
        <w:rPr>
          <w:sz w:val="24"/>
          <w:szCs w:val="24"/>
          <w:lang w:eastAsia="zh-CN"/>
        </w:rPr>
        <w:t>【答案】错误</w:t>
      </w:r>
      <w:r w:rsidRPr="00B43684">
        <w:rPr>
          <w:sz w:val="24"/>
          <w:szCs w:val="24"/>
          <w:lang w:eastAsia="zh-CN"/>
        </w:rPr>
        <w:t xml:space="preserve">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【解析】【解答】原来圆的面积</w:t>
      </w:r>
      <w:r w:rsidRPr="00B43684">
        <w:rPr>
          <w:sz w:val="24"/>
          <w:szCs w:val="24"/>
          <w:lang w:eastAsia="zh-CN"/>
        </w:rPr>
        <w:t>S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 xml:space="preserve"> </w:t>
      </w:r>
      <w:r w:rsidR="007E464A" w:rsidRPr="00B43684">
        <w:rPr>
          <w:noProof/>
          <w:sz w:val="24"/>
          <w:szCs w:val="24"/>
          <w:lang w:eastAsia="zh-CN"/>
        </w:rPr>
        <w:pict>
          <v:shape id="图片 15" o:spid="_x0000_i1039" type="#_x0000_t75" style="width:9.35pt;height:9.35pt;visibility:visible;mso-wrap-style:square">
            <v:imagedata r:id="rId20" o:title=""/>
          </v:shape>
        </w:pict>
      </w:r>
      <w:r w:rsidRPr="00B43684">
        <w:rPr>
          <w:sz w:val="24"/>
          <w:szCs w:val="24"/>
          <w:lang w:eastAsia="zh-CN"/>
        </w:rPr>
        <w:t xml:space="preserve">  </w:t>
      </w:r>
      <w:r w:rsidRPr="00B43684">
        <w:rPr>
          <w:sz w:val="24"/>
          <w:szCs w:val="24"/>
          <w:lang w:eastAsia="zh-CN"/>
        </w:rPr>
        <w:t>，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t>扩大后圆的面积</w:t>
      </w:r>
      <w:r w:rsidRPr="00B43684">
        <w:rPr>
          <w:sz w:val="24"/>
          <w:szCs w:val="24"/>
          <w:lang w:eastAsia="zh-CN"/>
        </w:rPr>
        <w:t>S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 xml:space="preserve"> </w:t>
      </w:r>
      <w:r w:rsidR="007E464A" w:rsidRPr="00B43684">
        <w:rPr>
          <w:noProof/>
          <w:sz w:val="24"/>
          <w:szCs w:val="24"/>
          <w:lang w:eastAsia="zh-CN"/>
        </w:rPr>
        <w:pict>
          <v:shape id="图片 16" o:spid="_x0000_i1040" type="#_x0000_t75" style="width:22.45pt;height:17.75pt;visibility:visible;mso-wrap-style:square">
            <v:imagedata r:id="rId21" o:title=""/>
          </v:shape>
        </w:pic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16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 xml:space="preserve"> </w:t>
      </w:r>
      <w:r w:rsidR="007E464A" w:rsidRPr="00B43684">
        <w:rPr>
          <w:noProof/>
          <w:sz w:val="24"/>
          <w:szCs w:val="24"/>
          <w:lang w:eastAsia="zh-CN"/>
        </w:rPr>
        <w:pict>
          <v:shape id="图片 17" o:spid="_x0000_i1041" type="#_x0000_t75" style="width:9.35pt;height:9.35pt;visibility:visible;mso-wrap-style:square">
            <v:imagedata r:id="rId20" o:title=""/>
          </v:shape>
        </w:pict>
      </w:r>
      <w:r w:rsidRPr="00B43684">
        <w:rPr>
          <w:sz w:val="24"/>
          <w:szCs w:val="24"/>
          <w:lang w:eastAsia="zh-CN"/>
        </w:rPr>
        <w:t xml:space="preserve">  </w:t>
      </w:r>
      <w:r w:rsidRPr="00B43684">
        <w:rPr>
          <w:sz w:val="24"/>
          <w:szCs w:val="24"/>
          <w:lang w:eastAsia="zh-CN"/>
        </w:rPr>
        <w:t>，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br/>
        <w:t>16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 xml:space="preserve"> </w:t>
      </w:r>
      <w:r w:rsidR="007E464A" w:rsidRPr="00B43684">
        <w:rPr>
          <w:noProof/>
          <w:sz w:val="24"/>
          <w:szCs w:val="24"/>
          <w:lang w:eastAsia="zh-CN"/>
        </w:rPr>
        <w:pict>
          <v:shape id="图片 18" o:spid="_x0000_i1042" type="#_x0000_t75" style="width:9.35pt;height:9.35pt;visibility:visible;mso-wrap-style:square">
            <v:imagedata r:id="rId20" o:title=""/>
          </v:shape>
        </w:pict>
      </w:r>
      <w:r w:rsidRPr="00B43684">
        <w:rPr>
          <w:sz w:val="24"/>
          <w:szCs w:val="24"/>
          <w:lang w:eastAsia="zh-CN"/>
        </w:rPr>
        <w:t>÷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 xml:space="preserve"> </w:t>
      </w:r>
      <w:r w:rsidR="007E464A" w:rsidRPr="00B43684">
        <w:rPr>
          <w:noProof/>
          <w:sz w:val="24"/>
          <w:szCs w:val="24"/>
          <w:lang w:eastAsia="zh-CN"/>
        </w:rPr>
        <w:pict>
          <v:shape id="图片 19" o:spid="_x0000_i1043" type="#_x0000_t75" style="width:9.35pt;height:9.35pt;visibility:visible;mso-wrap-style:square">
            <v:imagedata r:id="rId20" o:title=""/>
          </v:shape>
        </w:pic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16</w:t>
      </w:r>
      <w:r w:rsidRPr="00B43684">
        <w:rPr>
          <w:sz w:val="24"/>
          <w:szCs w:val="24"/>
          <w:lang w:eastAsia="zh-CN"/>
        </w:rPr>
        <w:t>，所以，圆的面积应扩大</w:t>
      </w:r>
      <w:r w:rsidRPr="00B43684">
        <w:rPr>
          <w:sz w:val="24"/>
          <w:szCs w:val="24"/>
          <w:lang w:eastAsia="zh-CN"/>
        </w:rPr>
        <w:t>16</w:t>
      </w:r>
      <w:r w:rsidRPr="00B43684">
        <w:rPr>
          <w:sz w:val="24"/>
          <w:szCs w:val="24"/>
          <w:lang w:eastAsia="zh-CN"/>
        </w:rPr>
        <w:t>倍。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【分析】根据圆的面积公式算出它们原来和扩大后的面积，再用扩大后的面积除以原来的面积，即可算一算它的面积扩大多少倍。</w:t>
      </w:r>
    </w:p>
    <w:p w:rsidR="00682A91" w:rsidRPr="00B43684" w:rsidRDefault="00F15BEA" w:rsidP="00B43684">
      <w:pPr>
        <w:spacing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三、填空题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8.</w:t>
      </w:r>
      <w:r w:rsidRPr="00B43684">
        <w:rPr>
          <w:sz w:val="24"/>
          <w:szCs w:val="24"/>
          <w:lang w:eastAsia="zh-CN"/>
        </w:rPr>
        <w:t>【答案】</w:t>
      </w:r>
      <w:r w:rsidRPr="00B43684">
        <w:rPr>
          <w:sz w:val="24"/>
          <w:szCs w:val="24"/>
          <w:lang w:eastAsia="zh-CN"/>
        </w:rPr>
        <w:t xml:space="preserve">0.6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【解析】【解答】</w:t>
      </w:r>
      <w:r w:rsidRPr="00B43684">
        <w:rPr>
          <w:sz w:val="24"/>
          <w:szCs w:val="24"/>
          <w:lang w:eastAsia="zh-CN"/>
        </w:rPr>
        <w:t>      1.4</w:t>
      </w:r>
      <w:r w:rsidRPr="00B43684">
        <w:rPr>
          <w:sz w:val="24"/>
          <w:szCs w:val="24"/>
          <w:lang w:eastAsia="zh-CN"/>
        </w:rPr>
        <w:t>－</w:t>
      </w:r>
      <w:r w:rsidRPr="00B43684">
        <w:rPr>
          <w:sz w:val="24"/>
          <w:szCs w:val="24"/>
          <w:lang w:eastAsia="zh-CN"/>
        </w:rPr>
        <w:t>x=0.8</w:t>
      </w:r>
      <w:r w:rsidRPr="00B43684">
        <w:rPr>
          <w:sz w:val="24"/>
          <w:szCs w:val="24"/>
          <w:lang w:eastAsia="zh-CN"/>
        </w:rPr>
        <w:br/>
        <w:t>                            -x=0.8-1.4</w:t>
      </w:r>
      <w:r w:rsidRPr="00B43684">
        <w:rPr>
          <w:sz w:val="24"/>
          <w:szCs w:val="24"/>
          <w:lang w:eastAsia="zh-CN"/>
        </w:rPr>
        <w:br/>
        <w:t>                            -x=-0.6</w:t>
      </w:r>
      <w:r w:rsidRPr="00B43684">
        <w:rPr>
          <w:sz w:val="24"/>
          <w:szCs w:val="24"/>
          <w:lang w:eastAsia="zh-CN"/>
        </w:rPr>
        <w:br/>
        <w:t>                              x=0.6</w:t>
      </w:r>
      <w:r w:rsidRPr="00B43684">
        <w:rPr>
          <w:sz w:val="24"/>
          <w:szCs w:val="24"/>
          <w:lang w:eastAsia="zh-CN"/>
        </w:rPr>
        <w:br/>
        <w:t xml:space="preserve">                   </w:t>
      </w:r>
      <w:r w:rsidRPr="00B43684">
        <w:rPr>
          <w:sz w:val="24"/>
          <w:szCs w:val="24"/>
          <w:lang w:eastAsia="zh-CN"/>
        </w:rPr>
        <w:t>故答案为</w:t>
      </w:r>
      <w:r w:rsidRPr="00B43684">
        <w:rPr>
          <w:sz w:val="24"/>
          <w:szCs w:val="24"/>
          <w:lang w:eastAsia="zh-CN"/>
        </w:rPr>
        <w:t>0.6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【分析】此题主要考察解方程，根据等式的基本性质，解方程即可解答。</w:t>
      </w:r>
      <w:r w:rsidRPr="00B43684">
        <w:rPr>
          <w:sz w:val="24"/>
          <w:szCs w:val="24"/>
          <w:lang w:eastAsia="zh-CN"/>
        </w:rPr>
        <w:br/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9.</w:t>
      </w:r>
      <w:r w:rsidRPr="00B43684">
        <w:rPr>
          <w:sz w:val="24"/>
          <w:szCs w:val="24"/>
          <w:lang w:eastAsia="zh-CN"/>
        </w:rPr>
        <w:t>【答案】</w:t>
      </w:r>
      <w:r w:rsidRPr="00B43684">
        <w:rPr>
          <w:sz w:val="24"/>
          <w:szCs w:val="24"/>
          <w:lang w:eastAsia="zh-CN"/>
        </w:rPr>
        <w:t>12.56</w:t>
      </w:r>
      <w:r w:rsidRPr="00B43684">
        <w:rPr>
          <w:sz w:val="24"/>
          <w:szCs w:val="24"/>
          <w:lang w:eastAsia="zh-CN"/>
        </w:rPr>
        <w:t>平方厘米</w:t>
      </w:r>
      <w:r w:rsidRPr="00B43684">
        <w:rPr>
          <w:sz w:val="24"/>
          <w:szCs w:val="24"/>
          <w:lang w:eastAsia="zh-CN"/>
        </w:rPr>
        <w:t xml:space="preserve">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lastRenderedPageBreak/>
        <w:t>【解析】【解答】解：</w:t>
      </w:r>
      <w:r w:rsidRPr="00B43684">
        <w:rPr>
          <w:sz w:val="24"/>
          <w:szCs w:val="24"/>
          <w:lang w:eastAsia="zh-CN"/>
        </w:rPr>
        <w:t>12.56÷3.14÷2=2</w:t>
      </w:r>
      <w:r w:rsidRPr="00B43684">
        <w:rPr>
          <w:sz w:val="24"/>
          <w:szCs w:val="24"/>
          <w:lang w:eastAsia="zh-CN"/>
        </w:rPr>
        <w:t>（厘米），</w:t>
      </w:r>
      <w:r w:rsidRPr="00B43684">
        <w:rPr>
          <w:sz w:val="24"/>
          <w:szCs w:val="24"/>
          <w:lang w:eastAsia="zh-CN"/>
        </w:rPr>
        <w:br/>
        <w:t>3.14×2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=12.56</w:t>
      </w:r>
      <w:r w:rsidRPr="00B43684">
        <w:rPr>
          <w:sz w:val="24"/>
          <w:szCs w:val="24"/>
          <w:lang w:eastAsia="zh-CN"/>
        </w:rPr>
        <w:t>（平方厘米），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答：圆的面积是</w:t>
      </w:r>
      <w:r w:rsidRPr="00B43684">
        <w:rPr>
          <w:sz w:val="24"/>
          <w:szCs w:val="24"/>
          <w:lang w:eastAsia="zh-CN"/>
        </w:rPr>
        <w:t>12.56</w:t>
      </w:r>
      <w:r w:rsidRPr="00B43684">
        <w:rPr>
          <w:sz w:val="24"/>
          <w:szCs w:val="24"/>
          <w:lang w:eastAsia="zh-CN"/>
        </w:rPr>
        <w:t>平方厘米．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故答案为：</w:t>
      </w:r>
      <w:r w:rsidRPr="00B43684">
        <w:rPr>
          <w:sz w:val="24"/>
          <w:szCs w:val="24"/>
          <w:lang w:eastAsia="zh-CN"/>
        </w:rPr>
        <w:t>12.56</w:t>
      </w:r>
      <w:r w:rsidRPr="00B43684">
        <w:rPr>
          <w:sz w:val="24"/>
          <w:szCs w:val="24"/>
          <w:lang w:eastAsia="zh-CN"/>
        </w:rPr>
        <w:t>平方厘米．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【分析】根据周长公式，先求出这个圆的半径，再利用圆的面积公式即可解答问题．此题考查了圆的周长</w:t>
      </w:r>
      <w:r w:rsidRPr="00B43684">
        <w:rPr>
          <w:sz w:val="24"/>
          <w:szCs w:val="24"/>
          <w:lang w:eastAsia="zh-CN"/>
        </w:rPr>
        <w:t>=2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>r</w:t>
      </w:r>
      <w:r w:rsidRPr="00B43684">
        <w:rPr>
          <w:sz w:val="24"/>
          <w:szCs w:val="24"/>
          <w:lang w:eastAsia="zh-CN"/>
        </w:rPr>
        <w:t>，圆的面积</w:t>
      </w:r>
      <w:r w:rsidRPr="00B43684">
        <w:rPr>
          <w:sz w:val="24"/>
          <w:szCs w:val="24"/>
          <w:lang w:eastAsia="zh-CN"/>
        </w:rPr>
        <w:t>=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>r</w:t>
      </w:r>
      <w:r w:rsidRPr="00B43684">
        <w:rPr>
          <w:sz w:val="24"/>
          <w:szCs w:val="24"/>
          <w:vertAlign w:val="superscript"/>
          <w:lang w:eastAsia="zh-CN"/>
        </w:rPr>
        <w:t>2</w:t>
      </w:r>
      <w:r w:rsidRPr="00B43684">
        <w:rPr>
          <w:sz w:val="24"/>
          <w:szCs w:val="24"/>
          <w:lang w:eastAsia="zh-CN"/>
        </w:rPr>
        <w:t>的计算应用，要熟记公式．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10.</w:t>
      </w:r>
      <w:r w:rsidRPr="00B43684">
        <w:rPr>
          <w:sz w:val="24"/>
          <w:szCs w:val="24"/>
          <w:lang w:eastAsia="zh-CN"/>
        </w:rPr>
        <w:t>【答案】</w:t>
      </w:r>
      <w:r w:rsidRPr="00B43684">
        <w:rPr>
          <w:sz w:val="24"/>
          <w:szCs w:val="24"/>
          <w:lang w:eastAsia="zh-CN"/>
        </w:rPr>
        <w:t>87.5</w:t>
      </w:r>
      <w:r w:rsidRPr="00B43684">
        <w:rPr>
          <w:sz w:val="24"/>
          <w:szCs w:val="24"/>
          <w:lang w:eastAsia="zh-CN"/>
        </w:rPr>
        <w:t>；</w:t>
      </w:r>
      <w:r w:rsidRPr="00B43684">
        <w:rPr>
          <w:sz w:val="24"/>
          <w:szCs w:val="24"/>
          <w:lang w:eastAsia="zh-CN"/>
        </w:rPr>
        <w:t xml:space="preserve">4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【解析】【解答】</w:t>
      </w:r>
      <w:r w:rsidRPr="00B43684">
        <w:rPr>
          <w:sz w:val="24"/>
          <w:szCs w:val="24"/>
          <w:lang w:eastAsia="zh-CN"/>
        </w:rPr>
        <w:t>4x=50×7</w:t>
      </w:r>
      <w:r w:rsidRPr="00B43684">
        <w:rPr>
          <w:sz w:val="24"/>
          <w:szCs w:val="24"/>
          <w:lang w:eastAsia="zh-CN"/>
        </w:rPr>
        <w:br/>
        <w:t xml:space="preserve">      </w:t>
      </w:r>
      <w:r w:rsidRPr="00B43684">
        <w:rPr>
          <w:sz w:val="24"/>
          <w:szCs w:val="24"/>
          <w:lang w:eastAsia="zh-CN"/>
        </w:rPr>
        <w:t>解：</w:t>
      </w:r>
      <w:r w:rsidRPr="00B43684">
        <w:rPr>
          <w:sz w:val="24"/>
          <w:szCs w:val="24"/>
          <w:lang w:eastAsia="zh-CN"/>
        </w:rPr>
        <w:t>4x=350</w:t>
      </w:r>
      <w:r w:rsidRPr="00B43684">
        <w:rPr>
          <w:sz w:val="24"/>
          <w:szCs w:val="24"/>
          <w:lang w:eastAsia="zh-CN"/>
        </w:rPr>
        <w:br/>
        <w:t>        4x÷4=350÷4</w:t>
      </w:r>
      <w:r w:rsidRPr="00B43684">
        <w:rPr>
          <w:sz w:val="24"/>
          <w:szCs w:val="24"/>
          <w:lang w:eastAsia="zh-CN"/>
        </w:rPr>
        <w:br/>
        <w:t>              x=87.5</w:t>
      </w:r>
      <w:r w:rsidRPr="00B43684">
        <w:rPr>
          <w:sz w:val="24"/>
          <w:szCs w:val="24"/>
          <w:lang w:eastAsia="zh-CN"/>
        </w:rPr>
        <w:br/>
        <w:t>      12x=24÷0.5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解：</w:t>
      </w:r>
      <w:r w:rsidRPr="00B43684">
        <w:rPr>
          <w:sz w:val="24"/>
          <w:szCs w:val="24"/>
          <w:lang w:eastAsia="zh-CN"/>
        </w:rPr>
        <w:t>12x=48</w:t>
      </w:r>
      <w:r w:rsidRPr="00B43684">
        <w:rPr>
          <w:sz w:val="24"/>
          <w:szCs w:val="24"/>
          <w:lang w:eastAsia="zh-CN"/>
        </w:rPr>
        <w:br/>
        <w:t>12x÷12=48÷12</w:t>
      </w:r>
      <w:r w:rsidRPr="00B43684">
        <w:rPr>
          <w:sz w:val="24"/>
          <w:szCs w:val="24"/>
          <w:lang w:eastAsia="zh-CN"/>
        </w:rPr>
        <w:br/>
        <w:t>         x=4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故答案为：</w:t>
      </w:r>
      <w:r w:rsidRPr="00B43684">
        <w:rPr>
          <w:sz w:val="24"/>
          <w:szCs w:val="24"/>
          <w:lang w:eastAsia="zh-CN"/>
        </w:rPr>
        <w:t>87.5</w:t>
      </w:r>
      <w:r w:rsidRPr="00B43684">
        <w:rPr>
          <w:sz w:val="24"/>
          <w:szCs w:val="24"/>
          <w:lang w:eastAsia="zh-CN"/>
        </w:rPr>
        <w:t>；</w:t>
      </w:r>
      <w:r w:rsidRPr="00B43684">
        <w:rPr>
          <w:sz w:val="24"/>
          <w:szCs w:val="24"/>
          <w:lang w:eastAsia="zh-CN"/>
        </w:rPr>
        <w:t>4.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【分析】解方程的依据是等式的性质：等式的两边同时加减乘除相同的数（</w:t>
      </w:r>
      <w:r w:rsidRPr="00B43684">
        <w:rPr>
          <w:sz w:val="24"/>
          <w:szCs w:val="24"/>
          <w:lang w:eastAsia="zh-CN"/>
        </w:rPr>
        <w:t>0</w:t>
      </w:r>
      <w:r w:rsidRPr="00B43684">
        <w:rPr>
          <w:sz w:val="24"/>
          <w:szCs w:val="24"/>
          <w:lang w:eastAsia="zh-CN"/>
        </w:rPr>
        <w:t>除外），等式仍然成立，据此解答</w:t>
      </w:r>
      <w:r w:rsidRPr="00B43684">
        <w:rPr>
          <w:sz w:val="24"/>
          <w:szCs w:val="24"/>
          <w:lang w:eastAsia="zh-CN"/>
        </w:rPr>
        <w:t>. 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11.</w:t>
      </w:r>
      <w:r w:rsidRPr="00B43684">
        <w:rPr>
          <w:sz w:val="24"/>
          <w:szCs w:val="24"/>
          <w:lang w:eastAsia="zh-CN"/>
        </w:rPr>
        <w:t>【答案】</w:t>
      </w:r>
      <w:r w:rsidRPr="00B43684">
        <w:rPr>
          <w:sz w:val="24"/>
          <w:szCs w:val="24"/>
          <w:lang w:eastAsia="zh-CN"/>
        </w:rPr>
        <w:t xml:space="preserve">8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【解析】【解答】</w:t>
      </w:r>
      <w:r w:rsidRPr="00B43684">
        <w:rPr>
          <w:sz w:val="24"/>
          <w:szCs w:val="24"/>
          <w:lang w:eastAsia="zh-CN"/>
        </w:rPr>
        <w:t>12.5x+x=108</w:t>
      </w:r>
      <w:r w:rsidRPr="00B43684">
        <w:rPr>
          <w:sz w:val="24"/>
          <w:szCs w:val="24"/>
          <w:lang w:eastAsia="zh-CN"/>
        </w:rPr>
        <w:br/>
        <w:t xml:space="preserve">          </w:t>
      </w:r>
      <w:r w:rsidRPr="00B43684">
        <w:rPr>
          <w:sz w:val="24"/>
          <w:szCs w:val="24"/>
          <w:lang w:eastAsia="zh-CN"/>
        </w:rPr>
        <w:t>解：</w:t>
      </w:r>
      <w:r w:rsidRPr="00B43684">
        <w:rPr>
          <w:sz w:val="24"/>
          <w:szCs w:val="24"/>
          <w:lang w:eastAsia="zh-CN"/>
        </w:rPr>
        <w:t>13.5x=108</w:t>
      </w:r>
      <w:r w:rsidRPr="00B43684">
        <w:rPr>
          <w:sz w:val="24"/>
          <w:szCs w:val="24"/>
          <w:lang w:eastAsia="zh-CN"/>
        </w:rPr>
        <w:br/>
        <w:t>        13.5x÷13.5=108÷13.5</w:t>
      </w:r>
      <w:r w:rsidRPr="00B43684">
        <w:rPr>
          <w:sz w:val="24"/>
          <w:szCs w:val="24"/>
          <w:lang w:eastAsia="zh-CN"/>
        </w:rPr>
        <w:br/>
        <w:t>                      x=8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故答案为：</w:t>
      </w:r>
      <w:r w:rsidRPr="00B43684">
        <w:rPr>
          <w:sz w:val="24"/>
          <w:szCs w:val="24"/>
          <w:lang w:eastAsia="zh-CN"/>
        </w:rPr>
        <w:t>8.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【分析】解方程的依据是等式的性质：等式的两边同时加减乘除相同的数（</w:t>
      </w:r>
      <w:r w:rsidRPr="00B43684">
        <w:rPr>
          <w:sz w:val="24"/>
          <w:szCs w:val="24"/>
          <w:lang w:eastAsia="zh-CN"/>
        </w:rPr>
        <w:t>0</w:t>
      </w:r>
      <w:r w:rsidRPr="00B43684">
        <w:rPr>
          <w:sz w:val="24"/>
          <w:szCs w:val="24"/>
          <w:lang w:eastAsia="zh-CN"/>
        </w:rPr>
        <w:t>除外），等式仍然成立，据此解答</w:t>
      </w:r>
      <w:r w:rsidRPr="00B43684">
        <w:rPr>
          <w:sz w:val="24"/>
          <w:szCs w:val="24"/>
          <w:lang w:eastAsia="zh-CN"/>
        </w:rPr>
        <w:t>.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12.</w:t>
      </w:r>
      <w:r w:rsidRPr="00B43684">
        <w:rPr>
          <w:sz w:val="24"/>
          <w:szCs w:val="24"/>
          <w:lang w:eastAsia="zh-CN"/>
        </w:rPr>
        <w:t>【答案】</w:t>
      </w:r>
      <w:r w:rsidRPr="00B43684">
        <w:rPr>
          <w:sz w:val="24"/>
          <w:szCs w:val="24"/>
          <w:lang w:eastAsia="zh-CN"/>
        </w:rPr>
        <w:t xml:space="preserve">2.2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【解析】【解答】</w:t>
      </w:r>
      <w:r w:rsidRPr="00B43684">
        <w:rPr>
          <w:sz w:val="24"/>
          <w:szCs w:val="24"/>
          <w:lang w:eastAsia="zh-CN"/>
        </w:rPr>
        <w:t>3x-15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8.4</w:t>
      </w:r>
      <w:r w:rsidRPr="00B43684">
        <w:rPr>
          <w:sz w:val="24"/>
          <w:szCs w:val="24"/>
          <w:lang w:eastAsia="zh-CN"/>
        </w:rPr>
        <w:br/>
        <w:t>                   3x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6.6</w:t>
      </w:r>
      <w:r w:rsidRPr="00B43684">
        <w:rPr>
          <w:sz w:val="24"/>
          <w:szCs w:val="24"/>
          <w:lang w:eastAsia="zh-CN"/>
        </w:rPr>
        <w:br/>
        <w:t>                     x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2.2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【分析】首先去括号，移项再计算出未知数即可。</w:t>
      </w:r>
    </w:p>
    <w:p w:rsidR="00682A91" w:rsidRPr="00B43684" w:rsidRDefault="00F15BEA" w:rsidP="00B43684">
      <w:pPr>
        <w:spacing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四、解答题</w:t>
      </w:r>
    </w:p>
    <w:p w:rsidR="00F15BEA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13.</w:t>
      </w:r>
      <w:r w:rsidRPr="00B43684">
        <w:rPr>
          <w:sz w:val="24"/>
          <w:szCs w:val="24"/>
          <w:lang w:eastAsia="zh-CN"/>
        </w:rPr>
        <w:t>【答案】（</w:t>
      </w:r>
      <w:r w:rsidRPr="00B43684">
        <w:rPr>
          <w:sz w:val="24"/>
          <w:szCs w:val="24"/>
          <w:lang w:eastAsia="zh-CN"/>
        </w:rPr>
        <w:t>1</w:t>
      </w:r>
      <w:r w:rsidRPr="00B43684">
        <w:rPr>
          <w:sz w:val="24"/>
          <w:szCs w:val="24"/>
          <w:lang w:eastAsia="zh-CN"/>
        </w:rPr>
        <w:t>）</w:t>
      </w:r>
      <w:r w:rsidRPr="00B43684">
        <w:rPr>
          <w:sz w:val="24"/>
          <w:szCs w:val="24"/>
          <w:lang w:eastAsia="zh-CN"/>
        </w:rPr>
        <w:t xml:space="preserve">   </w:t>
      </w:r>
      <w:r w:rsidR="007E464A" w:rsidRPr="00B43684">
        <w:rPr>
          <w:noProof/>
          <w:sz w:val="24"/>
          <w:szCs w:val="24"/>
          <w:lang w:eastAsia="zh-CN"/>
        </w:rPr>
        <w:pict>
          <v:shape id="图片 20" o:spid="_x0000_i1044" type="#_x0000_t75" style="width:9.35pt;height:20.55pt;visibility:visible;mso-wrap-style:square">
            <v:imagedata r:id="rId22" o:title=""/>
          </v:shape>
        </w:pict>
      </w:r>
      <w:r w:rsidRPr="00B43684">
        <w:rPr>
          <w:sz w:val="24"/>
          <w:szCs w:val="24"/>
          <w:lang w:eastAsia="zh-CN"/>
        </w:rPr>
        <w:t>x=2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解：</w:t>
      </w:r>
      <w:r w:rsidRPr="00B43684">
        <w:rPr>
          <w:sz w:val="24"/>
          <w:szCs w:val="24"/>
          <w:lang w:eastAsia="zh-CN"/>
        </w:rPr>
        <w:t xml:space="preserve">x=2÷ </w:t>
      </w:r>
      <w:r w:rsidR="007E464A" w:rsidRPr="00B43684">
        <w:rPr>
          <w:noProof/>
          <w:sz w:val="24"/>
          <w:szCs w:val="24"/>
          <w:lang w:eastAsia="zh-CN"/>
        </w:rPr>
        <w:pict>
          <v:shape id="图片 21" o:spid="_x0000_i1045" type="#_x0000_t75" style="width:9.35pt;height:20.55pt;visibility:visible;mso-wrap-style:square">
            <v:imagedata r:id="rId22" o:title=""/>
          </v:shape>
        </w:pict>
      </w:r>
      <w:r w:rsidRPr="00B43684">
        <w:rPr>
          <w:sz w:val="24"/>
          <w:szCs w:val="24"/>
          <w:lang w:eastAsia="zh-CN"/>
        </w:rPr>
        <w:t xml:space="preserve">    x=8</w:t>
      </w:r>
    </w:p>
    <w:p w:rsidR="00F15BEA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t>（</w:t>
      </w:r>
      <w:r w:rsidRPr="00B43684">
        <w:rPr>
          <w:sz w:val="24"/>
          <w:szCs w:val="24"/>
        </w:rPr>
        <w:t>2</w:t>
      </w:r>
      <w:r w:rsidRPr="00B43684">
        <w:rPr>
          <w:sz w:val="24"/>
          <w:szCs w:val="24"/>
        </w:rPr>
        <w:t>）</w:t>
      </w:r>
      <w:r w:rsidR="007E464A" w:rsidRPr="00B43684">
        <w:rPr>
          <w:noProof/>
          <w:sz w:val="24"/>
          <w:szCs w:val="24"/>
          <w:lang w:eastAsia="zh-CN"/>
        </w:rPr>
        <w:pict>
          <v:shape id="图片 22" o:spid="_x0000_i1046" type="#_x0000_t75" style="width:38.35pt;height:20.55pt;visibility:visible;mso-wrap-style:square">
            <v:imagedata r:id="rId23" o:title=""/>
          </v:shape>
        </w:pict>
      </w:r>
      <w:r w:rsidRPr="00B43684">
        <w:rPr>
          <w:sz w:val="24"/>
          <w:szCs w:val="24"/>
        </w:rPr>
        <w:t>x=3.6</w:t>
      </w:r>
      <w:r w:rsidRPr="00B43684">
        <w:rPr>
          <w:sz w:val="24"/>
          <w:szCs w:val="24"/>
        </w:rPr>
        <w:br/>
      </w:r>
      <w:r w:rsidRPr="00B43684">
        <w:rPr>
          <w:sz w:val="24"/>
          <w:szCs w:val="24"/>
        </w:rPr>
        <w:t>解：</w:t>
      </w:r>
      <w:r w:rsidRPr="00B43684">
        <w:rPr>
          <w:sz w:val="24"/>
          <w:szCs w:val="24"/>
        </w:rPr>
        <w:t xml:space="preserve">    </w:t>
      </w:r>
      <w:r w:rsidR="007E464A" w:rsidRPr="00B43684">
        <w:rPr>
          <w:noProof/>
          <w:sz w:val="24"/>
          <w:szCs w:val="24"/>
          <w:lang w:eastAsia="zh-CN"/>
        </w:rPr>
        <w:pict>
          <v:shape id="图片 23" o:spid="_x0000_i1047" type="#_x0000_t75" style="width:9.35pt;height:20.55pt;visibility:visible;mso-wrap-style:square">
            <v:imagedata r:id="rId18" o:title=""/>
          </v:shape>
        </w:pict>
      </w:r>
      <w:r w:rsidRPr="00B43684">
        <w:rPr>
          <w:sz w:val="24"/>
          <w:szCs w:val="24"/>
        </w:rPr>
        <w:t>x=3.6</w:t>
      </w:r>
      <w:r w:rsidRPr="00B43684">
        <w:rPr>
          <w:sz w:val="24"/>
          <w:szCs w:val="24"/>
        </w:rPr>
        <w:br/>
        <w:t>              x=3.6÷</w:t>
      </w:r>
      <w:r w:rsidR="007E464A" w:rsidRPr="00B43684">
        <w:rPr>
          <w:noProof/>
          <w:sz w:val="24"/>
          <w:szCs w:val="24"/>
          <w:lang w:eastAsia="zh-CN"/>
        </w:rPr>
        <w:pict>
          <v:shape id="图片 24" o:spid="_x0000_i1048" type="#_x0000_t75" style="width:9.35pt;height:20.55pt;visibility:visible;mso-wrap-style:square">
            <v:imagedata r:id="rId18" o:title=""/>
          </v:shape>
        </w:pict>
      </w:r>
      <w:r w:rsidRPr="00B43684">
        <w:rPr>
          <w:sz w:val="24"/>
          <w:szCs w:val="24"/>
        </w:rPr>
        <w:t xml:space="preserve">           x=4.8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lastRenderedPageBreak/>
        <w:t>（</w:t>
      </w:r>
      <w:r w:rsidRPr="00B43684">
        <w:rPr>
          <w:sz w:val="24"/>
          <w:szCs w:val="24"/>
        </w:rPr>
        <w:t>3</w:t>
      </w:r>
      <w:r w:rsidRPr="00B43684">
        <w:rPr>
          <w:sz w:val="24"/>
          <w:szCs w:val="24"/>
        </w:rPr>
        <w:t>）</w:t>
      </w:r>
      <w:r w:rsidR="007E464A" w:rsidRPr="00B43684">
        <w:rPr>
          <w:noProof/>
          <w:sz w:val="24"/>
          <w:szCs w:val="24"/>
          <w:lang w:eastAsia="zh-CN"/>
        </w:rPr>
        <w:pict>
          <v:shape id="图片 25" o:spid="_x0000_i1049" type="#_x0000_t75" style="width:60.8pt;height:20.55pt;visibility:visible;mso-wrap-style:square">
            <v:imagedata r:id="rId24" o:title=""/>
          </v:shape>
        </w:pict>
      </w:r>
      <w:r w:rsidRPr="00B43684">
        <w:rPr>
          <w:sz w:val="24"/>
          <w:szCs w:val="24"/>
        </w:rPr>
        <w:br/>
      </w:r>
      <w:r w:rsidRPr="00B43684">
        <w:rPr>
          <w:sz w:val="24"/>
          <w:szCs w:val="24"/>
        </w:rPr>
        <w:t>解：</w:t>
      </w:r>
      <w:r w:rsidRPr="00B43684">
        <w:rPr>
          <w:sz w:val="24"/>
          <w:szCs w:val="24"/>
        </w:rPr>
        <w:t xml:space="preserve"> </w:t>
      </w:r>
      <w:r w:rsidR="007E464A" w:rsidRPr="00B43684">
        <w:rPr>
          <w:noProof/>
          <w:sz w:val="24"/>
          <w:szCs w:val="24"/>
          <w:lang w:eastAsia="zh-CN"/>
        </w:rPr>
        <w:pict>
          <v:shape id="图片 26" o:spid="_x0000_i1050" type="#_x0000_t75" style="width:9.35pt;height:20.55pt;visibility:visible;mso-wrap-style:square">
            <v:imagedata r:id="rId25" o:title=""/>
          </v:shape>
        </w:pict>
      </w:r>
      <w:r w:rsidRPr="00B43684">
        <w:rPr>
          <w:sz w:val="24"/>
          <w:szCs w:val="24"/>
        </w:rPr>
        <w:t xml:space="preserve">x= </w:t>
      </w:r>
      <w:r w:rsidR="007E464A" w:rsidRPr="00B43684">
        <w:rPr>
          <w:noProof/>
          <w:sz w:val="24"/>
          <w:szCs w:val="24"/>
          <w:lang w:eastAsia="zh-CN"/>
        </w:rPr>
        <w:pict>
          <v:shape id="图片 27" o:spid="_x0000_i1051" type="#_x0000_t75" style="width:9.35pt;height:20.55pt;visibility:visible;mso-wrap-style:square">
            <v:imagedata r:id="rId19" o:title=""/>
          </v:shape>
        </w:pict>
      </w:r>
      <w:r w:rsidRPr="00B43684">
        <w:rPr>
          <w:sz w:val="24"/>
          <w:szCs w:val="24"/>
        </w:rPr>
        <w:t xml:space="preserve">        x=</w:t>
      </w:r>
      <w:r w:rsidR="007E464A" w:rsidRPr="00B43684">
        <w:rPr>
          <w:noProof/>
          <w:sz w:val="24"/>
          <w:szCs w:val="24"/>
          <w:lang w:eastAsia="zh-CN"/>
        </w:rPr>
        <w:pict>
          <v:shape id="图片 28" o:spid="_x0000_i1052" type="#_x0000_t75" style="width:31.8pt;height:20.55pt;visibility:visible;mso-wrap-style:square">
            <v:imagedata r:id="rId26" o:title=""/>
          </v:shape>
        </w:pict>
      </w:r>
      <w:r w:rsidRPr="00B43684">
        <w:rPr>
          <w:sz w:val="24"/>
          <w:szCs w:val="24"/>
        </w:rPr>
        <w:br/>
        <w:t xml:space="preserve">           x= </w:t>
      </w:r>
      <w:r w:rsidR="007E464A" w:rsidRPr="00B43684">
        <w:rPr>
          <w:noProof/>
          <w:sz w:val="24"/>
          <w:szCs w:val="24"/>
          <w:lang w:eastAsia="zh-CN"/>
        </w:rPr>
        <w:pict>
          <v:shape id="图片 29" o:spid="_x0000_i1053" type="#_x0000_t75" style="width:9.35pt;height:20.55pt;visibility:visible;mso-wrap-style:square">
            <v:imagedata r:id="rId16" o:title=""/>
          </v:shape>
        </w:pic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【解析】【分析】解方程要掌握等式的性质，即等式两边同时加上或减去一个相同的数，同时乘或除以一个相同的数</w:t>
      </w:r>
      <w:r w:rsidRPr="00B43684">
        <w:rPr>
          <w:sz w:val="24"/>
          <w:szCs w:val="24"/>
          <w:lang w:eastAsia="zh-CN"/>
        </w:rPr>
        <w:t>(0</w:t>
      </w:r>
      <w:r w:rsidRPr="00B43684">
        <w:rPr>
          <w:sz w:val="24"/>
          <w:szCs w:val="24"/>
          <w:lang w:eastAsia="zh-CN"/>
        </w:rPr>
        <w:t>除外</w:t>
      </w:r>
      <w:r w:rsidRPr="00B43684">
        <w:rPr>
          <w:sz w:val="24"/>
          <w:szCs w:val="24"/>
          <w:lang w:eastAsia="zh-CN"/>
        </w:rPr>
        <w:t>)</w:t>
      </w:r>
      <w:r w:rsidRPr="00B43684">
        <w:rPr>
          <w:sz w:val="24"/>
          <w:szCs w:val="24"/>
          <w:lang w:eastAsia="zh-CN"/>
        </w:rPr>
        <w:t>，等式仍然成立</w:t>
      </w:r>
      <w:r w:rsidRPr="00B43684">
        <w:rPr>
          <w:sz w:val="24"/>
          <w:szCs w:val="24"/>
          <w:lang w:eastAsia="zh-CN"/>
        </w:rPr>
        <w:t>.</w:t>
      </w:r>
    </w:p>
    <w:p w:rsidR="00682A91" w:rsidRPr="00B43684" w:rsidRDefault="00F15BEA" w:rsidP="00B43684">
      <w:pPr>
        <w:spacing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五、综合题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14.</w:t>
      </w:r>
      <w:r w:rsidRPr="00B43684">
        <w:rPr>
          <w:sz w:val="24"/>
          <w:szCs w:val="24"/>
          <w:lang w:eastAsia="zh-CN"/>
        </w:rPr>
        <w:t>【答案】</w:t>
      </w:r>
      <w:r w:rsidRPr="00B43684">
        <w:rPr>
          <w:sz w:val="24"/>
          <w:szCs w:val="24"/>
          <w:lang w:eastAsia="zh-CN"/>
        </w:rPr>
        <w:t xml:space="preserve"> </w:t>
      </w:r>
      <w:r w:rsidRPr="00B43684">
        <w:rPr>
          <w:sz w:val="24"/>
          <w:szCs w:val="24"/>
          <w:lang w:eastAsia="zh-CN"/>
        </w:rPr>
        <w:t>（</w:t>
      </w:r>
      <w:r w:rsidRPr="00B43684">
        <w:rPr>
          <w:sz w:val="24"/>
          <w:szCs w:val="24"/>
          <w:lang w:eastAsia="zh-CN"/>
        </w:rPr>
        <w:t>1</w:t>
      </w:r>
      <w:r w:rsidRPr="00B43684">
        <w:rPr>
          <w:sz w:val="24"/>
          <w:szCs w:val="24"/>
          <w:lang w:eastAsia="zh-CN"/>
        </w:rPr>
        <w:t>）解：</w:t>
      </w:r>
      <w:r w:rsidRPr="00B43684">
        <w:rPr>
          <w:sz w:val="24"/>
          <w:szCs w:val="24"/>
          <w:lang w:eastAsia="zh-CN"/>
        </w:rPr>
        <w:t>6×9</w:t>
      </w:r>
      <w:r w:rsidRPr="00B43684">
        <w:rPr>
          <w:sz w:val="24"/>
          <w:szCs w:val="24"/>
          <w:lang w:eastAsia="zh-CN"/>
        </w:rPr>
        <w:t>﹣</w:t>
      </w:r>
      <w:r w:rsidRPr="00B43684">
        <w:rPr>
          <w:sz w:val="24"/>
          <w:szCs w:val="24"/>
          <w:lang w:eastAsia="zh-CN"/>
        </w:rPr>
        <w:t xml:space="preserve"> </w:t>
      </w:r>
      <w:r w:rsidR="007E464A" w:rsidRPr="00B43684">
        <w:rPr>
          <w:noProof/>
          <w:sz w:val="24"/>
          <w:szCs w:val="24"/>
          <w:lang w:eastAsia="zh-CN"/>
        </w:rPr>
        <w:pict>
          <v:shape id="图片 30" o:spid="_x0000_i1054" type="#_x0000_t75" style="width:12.15pt;height:30.85pt;visibility:visible;mso-wrap-style:square">
            <v:imagedata r:id="rId27" o:title=""/>
          </v:shape>
        </w:pict>
      </w:r>
      <w:r w:rsidRPr="00B43684">
        <w:rPr>
          <w:sz w:val="24"/>
          <w:szCs w:val="24"/>
          <w:lang w:eastAsia="zh-CN"/>
        </w:rPr>
        <w:t xml:space="preserve">x=26.8 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  <w:lang w:eastAsia="zh-CN"/>
        </w:rPr>
        <w:t xml:space="preserve">   </w:t>
      </w:r>
      <w:r w:rsidRPr="00B43684">
        <w:rPr>
          <w:sz w:val="24"/>
          <w:szCs w:val="24"/>
        </w:rPr>
        <w:t>54</w:t>
      </w:r>
      <w:r w:rsidRPr="00B43684">
        <w:rPr>
          <w:sz w:val="24"/>
          <w:szCs w:val="24"/>
        </w:rPr>
        <w:t>﹣</w:t>
      </w:r>
      <w:r w:rsidRPr="00B43684">
        <w:rPr>
          <w:sz w:val="24"/>
          <w:szCs w:val="24"/>
        </w:rPr>
        <w:t>0.5x+0.5x=26.8+0.5x</w:t>
      </w:r>
    </w:p>
    <w:p w:rsidR="00F15BEA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t> 26.8+0.5x</w:t>
      </w:r>
      <w:r w:rsidRPr="00B43684">
        <w:rPr>
          <w:sz w:val="24"/>
          <w:szCs w:val="24"/>
        </w:rPr>
        <w:t>﹣</w:t>
      </w:r>
      <w:r w:rsidRPr="00B43684">
        <w:rPr>
          <w:sz w:val="24"/>
          <w:szCs w:val="24"/>
        </w:rPr>
        <w:t>26.8=54</w:t>
      </w:r>
      <w:r w:rsidRPr="00B43684">
        <w:rPr>
          <w:sz w:val="24"/>
          <w:szCs w:val="24"/>
        </w:rPr>
        <w:t>﹣</w:t>
      </w:r>
      <w:r w:rsidRPr="00B43684">
        <w:rPr>
          <w:sz w:val="24"/>
          <w:szCs w:val="24"/>
        </w:rPr>
        <w:t>26.8               0.5x=27.2         0.5x÷0.5=27.2÷0.5                    x=54.4</w:t>
      </w:r>
    </w:p>
    <w:p w:rsidR="00F15BEA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t>（</w:t>
      </w:r>
      <w:r w:rsidRPr="00B43684">
        <w:rPr>
          <w:sz w:val="24"/>
          <w:szCs w:val="24"/>
        </w:rPr>
        <w:t>2</w:t>
      </w:r>
      <w:r w:rsidRPr="00B43684">
        <w:rPr>
          <w:sz w:val="24"/>
          <w:szCs w:val="24"/>
        </w:rPr>
        <w:t>）解：</w:t>
      </w:r>
      <w:r w:rsidRPr="00B43684">
        <w:rPr>
          <w:sz w:val="24"/>
          <w:szCs w:val="24"/>
        </w:rPr>
        <w:t>5.2x</w:t>
      </w:r>
      <w:r w:rsidRPr="00B43684">
        <w:rPr>
          <w:sz w:val="24"/>
          <w:szCs w:val="24"/>
        </w:rPr>
        <w:t>﹣</w:t>
      </w:r>
      <w:r w:rsidRPr="00B43684">
        <w:rPr>
          <w:sz w:val="24"/>
          <w:szCs w:val="24"/>
        </w:rPr>
        <w:t xml:space="preserve">3.8x=8.4          1.4x=8.4  1.4x÷1.4=8.4÷1.4              x=6    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</w:rPr>
      </w:pPr>
      <w:r w:rsidRPr="00B43684">
        <w:rPr>
          <w:sz w:val="24"/>
          <w:szCs w:val="24"/>
        </w:rPr>
        <w:t>（</w:t>
      </w:r>
      <w:r w:rsidRPr="00B43684">
        <w:rPr>
          <w:sz w:val="24"/>
          <w:szCs w:val="24"/>
        </w:rPr>
        <w:t>3</w:t>
      </w:r>
      <w:r w:rsidRPr="00B43684">
        <w:rPr>
          <w:sz w:val="24"/>
          <w:szCs w:val="24"/>
        </w:rPr>
        <w:t>）解：</w:t>
      </w:r>
      <w:r w:rsidRPr="00B43684">
        <w:rPr>
          <w:sz w:val="24"/>
          <w:szCs w:val="24"/>
        </w:rPr>
        <w:t>x</w:t>
      </w:r>
      <w:r w:rsidRPr="00B43684">
        <w:rPr>
          <w:sz w:val="24"/>
          <w:szCs w:val="24"/>
        </w:rPr>
        <w:t>：</w:t>
      </w:r>
      <w:r w:rsidRPr="00B43684">
        <w:rPr>
          <w:sz w:val="24"/>
          <w:szCs w:val="24"/>
        </w:rPr>
        <w:t xml:space="preserve"> </w:t>
      </w:r>
      <w:r w:rsidR="007E464A" w:rsidRPr="00B43684">
        <w:rPr>
          <w:noProof/>
          <w:sz w:val="24"/>
          <w:szCs w:val="24"/>
          <w:lang w:eastAsia="zh-CN"/>
        </w:rPr>
        <w:pict>
          <v:shape id="图片 31" o:spid="_x0000_i1055" type="#_x0000_t75" style="width:15.9pt;height:30.85pt;visibility:visible;mso-wrap-style:square">
            <v:imagedata r:id="rId28" o:title=""/>
          </v:shape>
        </w:pict>
      </w:r>
      <w:r w:rsidRPr="00B43684">
        <w:rPr>
          <w:sz w:val="24"/>
          <w:szCs w:val="24"/>
        </w:rPr>
        <w:t xml:space="preserve">= </w:t>
      </w:r>
      <w:r w:rsidR="007E464A" w:rsidRPr="00B43684">
        <w:rPr>
          <w:noProof/>
          <w:sz w:val="24"/>
          <w:szCs w:val="24"/>
          <w:lang w:eastAsia="zh-CN"/>
        </w:rPr>
        <w:pict>
          <v:shape id="图片 32" o:spid="_x0000_i1056" type="#_x0000_t75" style="width:12.15pt;height:30.85pt;visibility:visible;mso-wrap-style:square">
            <v:imagedata r:id="rId29" o:title=""/>
          </v:shape>
        </w:pict>
      </w:r>
      <w:r w:rsidRPr="00B43684">
        <w:rPr>
          <w:sz w:val="24"/>
          <w:szCs w:val="24"/>
        </w:rPr>
        <w:t>：</w:t>
      </w:r>
      <w:r w:rsidRPr="00B43684">
        <w:rPr>
          <w:sz w:val="24"/>
          <w:szCs w:val="24"/>
        </w:rPr>
        <w:t xml:space="preserve"> </w:t>
      </w:r>
      <w:r w:rsidR="007E464A" w:rsidRPr="00B43684">
        <w:rPr>
          <w:noProof/>
          <w:sz w:val="24"/>
          <w:szCs w:val="24"/>
          <w:lang w:eastAsia="zh-CN"/>
        </w:rPr>
        <w:pict>
          <v:shape id="图片 33" o:spid="_x0000_i1057" type="#_x0000_t75" style="width:12.15pt;height:30.85pt;visibility:visible;mso-wrap-style:square">
            <v:imagedata r:id="rId30" o:title=""/>
          </v:shape>
        </w:pict>
      </w:r>
    </w:p>
    <w:p w:rsidR="00682A91" w:rsidRPr="00B43684" w:rsidRDefault="007E464A" w:rsidP="00B43684">
      <w:pPr>
        <w:spacing w:after="0" w:line="240" w:lineRule="auto"/>
        <w:rPr>
          <w:sz w:val="24"/>
          <w:szCs w:val="24"/>
        </w:rPr>
      </w:pPr>
      <w:r w:rsidRPr="00B43684">
        <w:rPr>
          <w:noProof/>
          <w:sz w:val="24"/>
          <w:szCs w:val="24"/>
          <w:lang w:eastAsia="zh-CN"/>
        </w:rPr>
        <w:pict>
          <v:shape id="图片 34" o:spid="_x0000_i1058" type="#_x0000_t75" style="width:12.15pt;height:30.85pt;visibility:visible;mso-wrap-style:square">
            <v:imagedata r:id="rId30" o:title=""/>
          </v:shape>
        </w:pict>
      </w:r>
      <w:r w:rsidR="00F15BEA" w:rsidRPr="00B43684">
        <w:rPr>
          <w:sz w:val="24"/>
          <w:szCs w:val="24"/>
        </w:rPr>
        <w:t xml:space="preserve">x= </w:t>
      </w:r>
      <w:r w:rsidRPr="00B43684">
        <w:rPr>
          <w:noProof/>
          <w:sz w:val="24"/>
          <w:szCs w:val="24"/>
          <w:lang w:eastAsia="zh-CN"/>
        </w:rPr>
        <w:pict>
          <v:shape id="图片 35" o:spid="_x0000_i1059" type="#_x0000_t75" style="width:11.2pt;height:30.85pt;visibility:visible;mso-wrap-style:square">
            <v:imagedata r:id="rId31" o:title=""/>
          </v:shape>
        </w:pict>
      </w:r>
    </w:p>
    <w:p w:rsidR="00682A91" w:rsidRPr="00B43684" w:rsidRDefault="007E464A" w:rsidP="00B43684">
      <w:pPr>
        <w:spacing w:after="0" w:line="240" w:lineRule="auto"/>
        <w:rPr>
          <w:sz w:val="24"/>
          <w:szCs w:val="24"/>
        </w:rPr>
      </w:pPr>
      <w:r w:rsidRPr="00B43684">
        <w:rPr>
          <w:noProof/>
          <w:sz w:val="24"/>
          <w:szCs w:val="24"/>
          <w:lang w:eastAsia="zh-CN"/>
        </w:rPr>
        <w:pict>
          <v:shape id="图片 36" o:spid="_x0000_i1060" type="#_x0000_t75" style="width:12.15pt;height:30.85pt;visibility:visible;mso-wrap-style:square">
            <v:imagedata r:id="rId30" o:title=""/>
          </v:shape>
        </w:pict>
      </w:r>
      <w:r w:rsidR="00F15BEA" w:rsidRPr="00B43684">
        <w:rPr>
          <w:sz w:val="24"/>
          <w:szCs w:val="24"/>
        </w:rPr>
        <w:t xml:space="preserve">x× </w:t>
      </w:r>
      <w:r w:rsidRPr="00B43684">
        <w:rPr>
          <w:noProof/>
          <w:sz w:val="24"/>
          <w:szCs w:val="24"/>
          <w:lang w:eastAsia="zh-CN"/>
        </w:rPr>
        <w:pict>
          <v:shape id="图片 37" o:spid="_x0000_i1061" type="#_x0000_t75" style="width:12.15pt;height:30.85pt;visibility:visible;mso-wrap-style:square">
            <v:imagedata r:id="rId32" o:title=""/>
          </v:shape>
        </w:pict>
      </w:r>
      <w:r w:rsidR="00F15BEA" w:rsidRPr="00B43684">
        <w:rPr>
          <w:sz w:val="24"/>
          <w:szCs w:val="24"/>
        </w:rPr>
        <w:t xml:space="preserve">= </w:t>
      </w:r>
      <w:r w:rsidRPr="00B43684">
        <w:rPr>
          <w:noProof/>
          <w:sz w:val="24"/>
          <w:szCs w:val="24"/>
          <w:lang w:eastAsia="zh-CN"/>
        </w:rPr>
        <w:pict>
          <v:shape id="图片 38" o:spid="_x0000_i1062" type="#_x0000_t75" style="width:11.2pt;height:30.85pt;visibility:visible;mso-wrap-style:square">
            <v:imagedata r:id="rId31" o:title=""/>
          </v:shape>
        </w:pict>
      </w:r>
      <w:r w:rsidR="00F15BEA" w:rsidRPr="00B43684">
        <w:rPr>
          <w:sz w:val="24"/>
          <w:szCs w:val="24"/>
        </w:rPr>
        <w:t xml:space="preserve">× </w:t>
      </w:r>
      <w:r w:rsidRPr="00B43684">
        <w:rPr>
          <w:noProof/>
          <w:sz w:val="24"/>
          <w:szCs w:val="24"/>
          <w:lang w:eastAsia="zh-CN"/>
        </w:rPr>
        <w:pict>
          <v:shape id="图片 39" o:spid="_x0000_i1063" type="#_x0000_t75" style="width:12.15pt;height:30.85pt;visibility:visible;mso-wrap-style:square">
            <v:imagedata r:id="rId32" o:title=""/>
          </v:shape>
        </w:pict>
      </w:r>
      <w:r w:rsidR="00F15BEA" w:rsidRPr="00B43684">
        <w:rPr>
          <w:sz w:val="24"/>
          <w:szCs w:val="24"/>
        </w:rPr>
        <w:t xml:space="preserve">          x= </w:t>
      </w:r>
      <w:r w:rsidRPr="00B43684">
        <w:rPr>
          <w:noProof/>
          <w:sz w:val="24"/>
          <w:szCs w:val="24"/>
          <w:lang w:eastAsia="zh-CN"/>
        </w:rPr>
        <w:pict>
          <v:shape id="图片 40" o:spid="_x0000_i1064" type="#_x0000_t75" style="width:12.15pt;height:30.85pt;visibility:visible;mso-wrap-style:square">
            <v:imagedata r:id="rId27" o:title=""/>
          </v:shape>
        </w:pic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【解析】【分析】（</w:t>
      </w:r>
      <w:r w:rsidRPr="00B43684">
        <w:rPr>
          <w:sz w:val="24"/>
          <w:szCs w:val="24"/>
          <w:lang w:eastAsia="zh-CN"/>
        </w:rPr>
        <w:t>1</w:t>
      </w:r>
      <w:r w:rsidRPr="00B43684">
        <w:rPr>
          <w:sz w:val="24"/>
          <w:szCs w:val="24"/>
          <w:lang w:eastAsia="zh-CN"/>
        </w:rPr>
        <w:t>）依据等式的性质，方程两边同时加</w:t>
      </w:r>
      <w:r w:rsidRPr="00B43684">
        <w:rPr>
          <w:sz w:val="24"/>
          <w:szCs w:val="24"/>
          <w:lang w:eastAsia="zh-CN"/>
        </w:rPr>
        <w:t>0.5x</w:t>
      </w:r>
      <w:r w:rsidRPr="00B43684">
        <w:rPr>
          <w:sz w:val="24"/>
          <w:szCs w:val="24"/>
          <w:lang w:eastAsia="zh-CN"/>
        </w:rPr>
        <w:t>，方程两边同时减去</w:t>
      </w:r>
      <w:r w:rsidRPr="00B43684">
        <w:rPr>
          <w:sz w:val="24"/>
          <w:szCs w:val="24"/>
          <w:lang w:eastAsia="zh-CN"/>
        </w:rPr>
        <w:t>26.8</w:t>
      </w:r>
      <w:r w:rsidRPr="00B43684">
        <w:rPr>
          <w:sz w:val="24"/>
          <w:szCs w:val="24"/>
          <w:lang w:eastAsia="zh-CN"/>
        </w:rPr>
        <w:t>，再同时除以</w:t>
      </w:r>
      <w:r w:rsidRPr="00B43684">
        <w:rPr>
          <w:sz w:val="24"/>
          <w:szCs w:val="24"/>
          <w:lang w:eastAsia="zh-CN"/>
        </w:rPr>
        <w:t>0.5</w:t>
      </w:r>
      <w:r w:rsidRPr="00B43684">
        <w:rPr>
          <w:sz w:val="24"/>
          <w:szCs w:val="24"/>
          <w:lang w:eastAsia="zh-CN"/>
        </w:rPr>
        <w:t>求解；（</w:t>
      </w:r>
      <w:r w:rsidRPr="00B43684">
        <w:rPr>
          <w:sz w:val="24"/>
          <w:szCs w:val="24"/>
          <w:lang w:eastAsia="zh-CN"/>
        </w:rPr>
        <w:t>2</w:t>
      </w:r>
      <w:r w:rsidRPr="00B43684">
        <w:rPr>
          <w:sz w:val="24"/>
          <w:szCs w:val="24"/>
          <w:lang w:eastAsia="zh-CN"/>
        </w:rPr>
        <w:t>）先化简左边，依据等式的性质，方程两边同时除以</w:t>
      </w:r>
      <w:r w:rsidRPr="00B43684">
        <w:rPr>
          <w:sz w:val="24"/>
          <w:szCs w:val="24"/>
          <w:lang w:eastAsia="zh-CN"/>
        </w:rPr>
        <w:t>1.4</w:t>
      </w:r>
      <w:r w:rsidRPr="00B43684">
        <w:rPr>
          <w:sz w:val="24"/>
          <w:szCs w:val="24"/>
          <w:lang w:eastAsia="zh-CN"/>
        </w:rPr>
        <w:t>求解；（</w:t>
      </w:r>
      <w:r w:rsidRPr="00B43684">
        <w:rPr>
          <w:sz w:val="24"/>
          <w:szCs w:val="24"/>
          <w:lang w:eastAsia="zh-CN"/>
        </w:rPr>
        <w:t>3</w:t>
      </w:r>
      <w:r w:rsidRPr="00B43684">
        <w:rPr>
          <w:sz w:val="24"/>
          <w:szCs w:val="24"/>
          <w:lang w:eastAsia="zh-CN"/>
        </w:rPr>
        <w:t>）解比例，根据比例的性质先把比例式转化成两外项积等于两内项积的形式，就是已学过的简易方程，依据等式的性质，方程两边同时乘</w:t>
      </w:r>
      <w:r w:rsidRPr="00B43684">
        <w:rPr>
          <w:sz w:val="24"/>
          <w:szCs w:val="24"/>
          <w:lang w:eastAsia="zh-CN"/>
        </w:rPr>
        <w:t xml:space="preserve"> </w:t>
      </w:r>
      <w:r w:rsidR="007E464A" w:rsidRPr="00B43684">
        <w:rPr>
          <w:noProof/>
          <w:sz w:val="24"/>
          <w:szCs w:val="24"/>
          <w:lang w:eastAsia="zh-CN"/>
        </w:rPr>
        <w:pict>
          <v:shape id="图片 41" o:spid="_x0000_i1065" type="#_x0000_t75" style="width:9.35pt;height:20.55pt;visibility:visible;mso-wrap-style:square">
            <v:imagedata r:id="rId33" o:title=""/>
          </v:shape>
        </w:pict>
      </w:r>
      <w:r w:rsidRPr="00B43684">
        <w:rPr>
          <w:sz w:val="24"/>
          <w:szCs w:val="24"/>
          <w:lang w:eastAsia="zh-CN"/>
        </w:rPr>
        <w:t>求解．</w:t>
      </w:r>
    </w:p>
    <w:p w:rsidR="00682A91" w:rsidRPr="00B43684" w:rsidRDefault="00F15BEA" w:rsidP="00B43684">
      <w:pPr>
        <w:spacing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六、应用题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15.</w:t>
      </w:r>
      <w:r w:rsidRPr="00B43684">
        <w:rPr>
          <w:sz w:val="24"/>
          <w:szCs w:val="24"/>
          <w:lang w:eastAsia="zh-CN"/>
        </w:rPr>
        <w:t>【答案】解：设需要</w:t>
      </w:r>
      <w:r w:rsidRPr="00B43684">
        <w:rPr>
          <w:sz w:val="24"/>
          <w:szCs w:val="24"/>
          <w:lang w:eastAsia="zh-CN"/>
        </w:rPr>
        <w:t>x</w:t>
      </w:r>
      <w:r w:rsidRPr="00B43684">
        <w:rPr>
          <w:sz w:val="24"/>
          <w:szCs w:val="24"/>
          <w:lang w:eastAsia="zh-CN"/>
        </w:rPr>
        <w:t>次运完</w:t>
      </w:r>
      <w:r w:rsidRPr="00B43684">
        <w:rPr>
          <w:sz w:val="24"/>
          <w:szCs w:val="24"/>
          <w:lang w:eastAsia="zh-CN"/>
        </w:rPr>
        <w:br/>
        <w:t>2x</w:t>
      </w:r>
      <w:r w:rsidRPr="00B43684">
        <w:rPr>
          <w:sz w:val="24"/>
          <w:szCs w:val="24"/>
          <w:lang w:eastAsia="zh-CN"/>
        </w:rPr>
        <w:t>＋</w:t>
      </w:r>
      <w:r w:rsidRPr="00B43684">
        <w:rPr>
          <w:sz w:val="24"/>
          <w:szCs w:val="24"/>
          <w:lang w:eastAsia="zh-CN"/>
        </w:rPr>
        <w:t>4×3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30</w:t>
      </w:r>
      <w:r w:rsidRPr="00B43684">
        <w:rPr>
          <w:sz w:val="24"/>
          <w:szCs w:val="24"/>
          <w:lang w:eastAsia="zh-CN"/>
        </w:rPr>
        <w:br/>
        <w:t>2x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30</w:t>
      </w:r>
      <w:r w:rsidRPr="00B43684">
        <w:rPr>
          <w:sz w:val="24"/>
          <w:szCs w:val="24"/>
          <w:lang w:eastAsia="zh-CN"/>
        </w:rPr>
        <w:t>－</w:t>
      </w:r>
      <w:r w:rsidRPr="00B43684">
        <w:rPr>
          <w:sz w:val="24"/>
          <w:szCs w:val="24"/>
          <w:lang w:eastAsia="zh-CN"/>
        </w:rPr>
        <w:t>3×4</w:t>
      </w:r>
      <w:r w:rsidRPr="00B43684">
        <w:rPr>
          <w:sz w:val="24"/>
          <w:szCs w:val="24"/>
          <w:lang w:eastAsia="zh-CN"/>
        </w:rPr>
        <w:br/>
        <w:t>2x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18</w:t>
      </w:r>
      <w:r w:rsidRPr="00B43684">
        <w:rPr>
          <w:sz w:val="24"/>
          <w:szCs w:val="24"/>
          <w:lang w:eastAsia="zh-CN"/>
        </w:rPr>
        <w:br/>
        <w:t>x</w:t>
      </w:r>
      <w:r w:rsidRPr="00B43684">
        <w:rPr>
          <w:sz w:val="24"/>
          <w:szCs w:val="24"/>
          <w:lang w:eastAsia="zh-CN"/>
        </w:rPr>
        <w:t>＝</w:t>
      </w:r>
      <w:r w:rsidRPr="00B43684">
        <w:rPr>
          <w:sz w:val="24"/>
          <w:szCs w:val="24"/>
          <w:lang w:eastAsia="zh-CN"/>
        </w:rPr>
        <w:t>9</w:t>
      </w:r>
      <w:r w:rsidRPr="00B43684">
        <w:rPr>
          <w:sz w:val="24"/>
          <w:szCs w:val="24"/>
          <w:lang w:eastAsia="zh-CN"/>
        </w:rPr>
        <w:br/>
      </w:r>
      <w:r w:rsidRPr="00B43684">
        <w:rPr>
          <w:sz w:val="24"/>
          <w:szCs w:val="24"/>
          <w:lang w:eastAsia="zh-CN"/>
        </w:rPr>
        <w:t>答：需要</w:t>
      </w:r>
      <w:r w:rsidRPr="00B43684">
        <w:rPr>
          <w:sz w:val="24"/>
          <w:szCs w:val="24"/>
          <w:lang w:eastAsia="zh-CN"/>
        </w:rPr>
        <w:t>9</w:t>
      </w:r>
      <w:r w:rsidRPr="00B43684">
        <w:rPr>
          <w:sz w:val="24"/>
          <w:szCs w:val="24"/>
          <w:lang w:eastAsia="zh-CN"/>
        </w:rPr>
        <w:t>次才能运完。</w:t>
      </w:r>
      <w:r w:rsidRPr="00B43684">
        <w:rPr>
          <w:sz w:val="24"/>
          <w:szCs w:val="24"/>
          <w:lang w:eastAsia="zh-CN"/>
        </w:rPr>
        <w:t xml:space="preserve">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【解析】【分析】考察方程在实际问题中的应用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</w:rPr>
        <w:t>16.</w:t>
      </w:r>
      <w:r w:rsidRPr="00B43684">
        <w:rPr>
          <w:sz w:val="24"/>
          <w:szCs w:val="24"/>
        </w:rPr>
        <w:t>【答案】解：</w:t>
      </w:r>
      <w:r w:rsidRPr="00B43684">
        <w:rPr>
          <w:sz w:val="24"/>
          <w:szCs w:val="24"/>
        </w:rPr>
        <w:t>30÷2=15(m)</w:t>
      </w:r>
      <w:r w:rsidRPr="00B43684">
        <w:rPr>
          <w:sz w:val="24"/>
          <w:szCs w:val="24"/>
        </w:rPr>
        <w:t>，</w:t>
      </w:r>
      <w:r w:rsidRPr="00B43684">
        <w:rPr>
          <w:sz w:val="24"/>
          <w:szCs w:val="24"/>
        </w:rPr>
        <w:br/>
      </w:r>
      <w:r w:rsidR="007E464A" w:rsidRPr="00B43684">
        <w:rPr>
          <w:noProof/>
          <w:sz w:val="24"/>
          <w:szCs w:val="24"/>
          <w:lang w:eastAsia="zh-CN"/>
        </w:rPr>
        <w:pict>
          <v:shape id="图片 42" o:spid="_x0000_i1066" type="#_x0000_t75" style="width:180.45pt;height:14.95pt;visibility:visible;mso-wrap-style:square">
            <v:imagedata r:id="rId34" o:title=""/>
          </v:shape>
        </w:pict>
      </w:r>
      <w:r w:rsidRPr="00B43684">
        <w:rPr>
          <w:sz w:val="24"/>
          <w:szCs w:val="24"/>
        </w:rPr>
        <w:t>。</w:t>
      </w:r>
      <w:r w:rsidRPr="00B43684">
        <w:rPr>
          <w:sz w:val="24"/>
          <w:szCs w:val="24"/>
        </w:rPr>
        <w:br/>
      </w:r>
      <w:r w:rsidRPr="00B43684">
        <w:rPr>
          <w:sz w:val="24"/>
          <w:szCs w:val="24"/>
          <w:lang w:eastAsia="zh-CN"/>
        </w:rPr>
        <w:t>答：圆形花坛的面积是</w:t>
      </w:r>
      <w:r w:rsidRPr="00B43684">
        <w:rPr>
          <w:sz w:val="24"/>
          <w:szCs w:val="24"/>
          <w:lang w:eastAsia="zh-CN"/>
        </w:rPr>
        <w:t>706.5</w:t>
      </w:r>
      <w:r w:rsidRPr="00B43684">
        <w:rPr>
          <w:sz w:val="24"/>
          <w:szCs w:val="24"/>
          <w:lang w:eastAsia="zh-CN"/>
        </w:rPr>
        <w:t>平方米。</w:t>
      </w:r>
      <w:r w:rsidRPr="00B43684">
        <w:rPr>
          <w:sz w:val="24"/>
          <w:szCs w:val="24"/>
          <w:lang w:eastAsia="zh-CN"/>
        </w:rPr>
        <w:t xml:space="preserve">  </w:t>
      </w:r>
    </w:p>
    <w:p w:rsidR="00682A91" w:rsidRPr="00B43684" w:rsidRDefault="00F15BEA" w:rsidP="00B43684">
      <w:pPr>
        <w:spacing w:after="0" w:line="240" w:lineRule="auto"/>
        <w:rPr>
          <w:sz w:val="24"/>
          <w:szCs w:val="24"/>
          <w:lang w:eastAsia="zh-CN"/>
        </w:rPr>
      </w:pPr>
      <w:r w:rsidRPr="00B43684">
        <w:rPr>
          <w:sz w:val="24"/>
          <w:szCs w:val="24"/>
          <w:lang w:eastAsia="zh-CN"/>
        </w:rPr>
        <w:t>【解析】【分析】圆面积公式：</w:t>
      </w:r>
      <w:r w:rsidRPr="00B43684">
        <w:rPr>
          <w:sz w:val="24"/>
          <w:szCs w:val="24"/>
          <w:lang w:eastAsia="zh-CN"/>
        </w:rPr>
        <w:t>S=</w:t>
      </w:r>
      <w:r w:rsidRPr="00B43684">
        <w:rPr>
          <w:sz w:val="24"/>
          <w:szCs w:val="24"/>
        </w:rPr>
        <w:t>π</w:t>
      </w:r>
      <w:r w:rsidRPr="00B43684">
        <w:rPr>
          <w:sz w:val="24"/>
          <w:szCs w:val="24"/>
          <w:lang w:eastAsia="zh-CN"/>
        </w:rPr>
        <w:t>r²</w:t>
      </w:r>
      <w:r w:rsidRPr="00B43684">
        <w:rPr>
          <w:sz w:val="24"/>
          <w:szCs w:val="24"/>
          <w:lang w:eastAsia="zh-CN"/>
        </w:rPr>
        <w:t>，由此先计算半径，然后根据面积公式计算面积。</w:t>
      </w:r>
    </w:p>
    <w:sectPr w:rsidR="00682A91" w:rsidRPr="00B43684">
      <w:headerReference w:type="even" r:id="rId35"/>
      <w:headerReference w:type="default" r:id="rId36"/>
      <w:footerReference w:type="default" r:id="rId3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64A" w:rsidRDefault="007E464A">
      <w:pPr>
        <w:spacing w:after="0" w:line="240" w:lineRule="auto"/>
      </w:pPr>
      <w:r>
        <w:separator/>
      </w:r>
    </w:p>
  </w:endnote>
  <w:endnote w:type="continuationSeparator" w:id="0">
    <w:p w:rsidR="007E464A" w:rsidRDefault="007E4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A91" w:rsidRPr="00F15BEA" w:rsidRDefault="00F15BEA" w:rsidP="00F15BEA">
    <w:pPr>
      <w:pStyle w:val="a4"/>
    </w:pPr>
    <w:r>
      <w:t xml:space="preserve"> </w:t>
    </w:r>
    <w:r w:rsidRPr="00F15BEA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64A" w:rsidRDefault="007E464A">
      <w:pPr>
        <w:spacing w:after="0" w:line="240" w:lineRule="auto"/>
      </w:pPr>
      <w:r>
        <w:separator/>
      </w:r>
    </w:p>
  </w:footnote>
  <w:footnote w:type="continuationSeparator" w:id="0">
    <w:p w:rsidR="007E464A" w:rsidRDefault="007E4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A91" w:rsidRDefault="007E464A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682A91" w:rsidRDefault="00F15BE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682A91" w:rsidRDefault="00F15BEA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682A91" w:rsidRDefault="00F15BE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A91" w:rsidRPr="00F15BEA" w:rsidRDefault="00F15BEA" w:rsidP="00C573D8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3D456EF"/>
    <w:multiLevelType w:val="hybridMultilevel"/>
    <w:tmpl w:val="C1CE7C24"/>
    <w:lvl w:ilvl="0" w:tplc="4632901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0C36A54"/>
    <w:multiLevelType w:val="hybridMultilevel"/>
    <w:tmpl w:val="C5001628"/>
    <w:lvl w:ilvl="0" w:tplc="59098440">
      <w:start w:val="1"/>
      <w:numFmt w:val="decimal"/>
      <w:lvlText w:val="%1."/>
      <w:lvlJc w:val="left"/>
      <w:pPr>
        <w:ind w:left="720" w:hanging="360"/>
      </w:pPr>
    </w:lvl>
    <w:lvl w:ilvl="1" w:tplc="59098440" w:tentative="1">
      <w:start w:val="1"/>
      <w:numFmt w:val="lowerLetter"/>
      <w:lvlText w:val="%2."/>
      <w:lvlJc w:val="left"/>
      <w:pPr>
        <w:ind w:left="1440" w:hanging="360"/>
      </w:pPr>
    </w:lvl>
    <w:lvl w:ilvl="2" w:tplc="59098440" w:tentative="1">
      <w:start w:val="1"/>
      <w:numFmt w:val="lowerRoman"/>
      <w:lvlText w:val="%3."/>
      <w:lvlJc w:val="right"/>
      <w:pPr>
        <w:ind w:left="2160" w:hanging="180"/>
      </w:pPr>
    </w:lvl>
    <w:lvl w:ilvl="3" w:tplc="59098440" w:tentative="1">
      <w:start w:val="1"/>
      <w:numFmt w:val="decimal"/>
      <w:lvlText w:val="%4."/>
      <w:lvlJc w:val="left"/>
      <w:pPr>
        <w:ind w:left="2880" w:hanging="360"/>
      </w:pPr>
    </w:lvl>
    <w:lvl w:ilvl="4" w:tplc="59098440" w:tentative="1">
      <w:start w:val="1"/>
      <w:numFmt w:val="lowerLetter"/>
      <w:lvlText w:val="%5."/>
      <w:lvlJc w:val="left"/>
      <w:pPr>
        <w:ind w:left="3600" w:hanging="360"/>
      </w:pPr>
    </w:lvl>
    <w:lvl w:ilvl="5" w:tplc="59098440" w:tentative="1">
      <w:start w:val="1"/>
      <w:numFmt w:val="lowerRoman"/>
      <w:lvlText w:val="%6."/>
      <w:lvlJc w:val="right"/>
      <w:pPr>
        <w:ind w:left="4320" w:hanging="180"/>
      </w:pPr>
    </w:lvl>
    <w:lvl w:ilvl="6" w:tplc="59098440" w:tentative="1">
      <w:start w:val="1"/>
      <w:numFmt w:val="decimal"/>
      <w:lvlText w:val="%7."/>
      <w:lvlJc w:val="left"/>
      <w:pPr>
        <w:ind w:left="5040" w:hanging="360"/>
      </w:pPr>
    </w:lvl>
    <w:lvl w:ilvl="7" w:tplc="59098440" w:tentative="1">
      <w:start w:val="1"/>
      <w:numFmt w:val="lowerLetter"/>
      <w:lvlText w:val="%8."/>
      <w:lvlJc w:val="left"/>
      <w:pPr>
        <w:ind w:left="5760" w:hanging="360"/>
      </w:pPr>
    </w:lvl>
    <w:lvl w:ilvl="8" w:tplc="5909844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0C1A08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87CB9"/>
    <w:rsid w:val="003C7056"/>
    <w:rsid w:val="004621D6"/>
    <w:rsid w:val="004A7EC2"/>
    <w:rsid w:val="004B0B79"/>
    <w:rsid w:val="0052166A"/>
    <w:rsid w:val="00570E98"/>
    <w:rsid w:val="00682A91"/>
    <w:rsid w:val="006B7A92"/>
    <w:rsid w:val="006D054F"/>
    <w:rsid w:val="00751BBD"/>
    <w:rsid w:val="00777D0A"/>
    <w:rsid w:val="007E464A"/>
    <w:rsid w:val="008222E8"/>
    <w:rsid w:val="00827CAC"/>
    <w:rsid w:val="008512EA"/>
    <w:rsid w:val="00870FCE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3684"/>
    <w:rsid w:val="00B63FEF"/>
    <w:rsid w:val="00B71ACD"/>
    <w:rsid w:val="00C00B1C"/>
    <w:rsid w:val="00C205D4"/>
    <w:rsid w:val="00C26A2D"/>
    <w:rsid w:val="00C573D8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5BEA"/>
    <w:rsid w:val="00F47B26"/>
    <w:rsid w:val="00F86A70"/>
    <w:rsid w:val="00F926C7"/>
    <w:rsid w:val="00FC2F6C"/>
    <w:rsid w:val="00FE7C8D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BA646F-1D63-482A-B0DD-3DC25B267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669</Words>
  <Characters>3817</Characters>
  <Application>Microsoft Office Word</Application>
  <DocSecurity>0</DocSecurity>
  <Lines>31</Lines>
  <Paragraphs>8</Paragraphs>
  <ScaleCrop>false</ScaleCrop>
  <Company>Microsoft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BMT-6</cp:lastModifiedBy>
  <cp:revision>13</cp:revision>
  <dcterms:created xsi:type="dcterms:W3CDTF">2013-12-09T06:44:00Z</dcterms:created>
  <dcterms:modified xsi:type="dcterms:W3CDTF">2019-11-25T06:12:00Z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